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8"/>
        <w:gridCol w:w="770"/>
        <w:gridCol w:w="1260"/>
        <w:gridCol w:w="1260"/>
        <w:gridCol w:w="986"/>
        <w:gridCol w:w="2331"/>
        <w:gridCol w:w="2131"/>
        <w:gridCol w:w="688"/>
        <w:gridCol w:w="689"/>
        <w:gridCol w:w="2535"/>
        <w:gridCol w:w="561"/>
        <w:gridCol w:w="617"/>
      </w:tblGrid>
      <w:tr w:rsidR="008F2667" w14:paraId="77849F3E" w14:textId="77777777" w:rsidTr="00141881">
        <w:tc>
          <w:tcPr>
            <w:tcW w:w="958" w:type="dxa"/>
            <w:shd w:val="clear" w:color="auto" w:fill="auto"/>
          </w:tcPr>
          <w:p w14:paraId="4C76E0BB" w14:textId="77777777" w:rsidR="008F2667" w:rsidRDefault="008F2667" w:rsidP="00141881">
            <w:pPr>
              <w:jc w:val="center"/>
            </w:pPr>
            <w:r>
              <w:t>Год приема</w:t>
            </w:r>
          </w:p>
        </w:tc>
        <w:tc>
          <w:tcPr>
            <w:tcW w:w="770" w:type="dxa"/>
            <w:shd w:val="clear" w:color="auto" w:fill="auto"/>
          </w:tcPr>
          <w:p w14:paraId="0798324A" w14:textId="77777777" w:rsidR="008F2667" w:rsidRDefault="008F2667" w:rsidP="00141881">
            <w:pPr>
              <w:jc w:val="center"/>
            </w:pPr>
            <w:r>
              <w:t>Ф-т</w:t>
            </w:r>
          </w:p>
        </w:tc>
        <w:tc>
          <w:tcPr>
            <w:tcW w:w="1260" w:type="dxa"/>
            <w:shd w:val="clear" w:color="auto" w:fill="auto"/>
          </w:tcPr>
          <w:p w14:paraId="74CDF7E1" w14:textId="77777777" w:rsidR="008F2667" w:rsidRDefault="008F2667" w:rsidP="00141881">
            <w:pPr>
              <w:jc w:val="center"/>
            </w:pPr>
            <w:r>
              <w:t>Группа</w:t>
            </w:r>
          </w:p>
        </w:tc>
        <w:tc>
          <w:tcPr>
            <w:tcW w:w="1260" w:type="dxa"/>
            <w:shd w:val="clear" w:color="auto" w:fill="auto"/>
          </w:tcPr>
          <w:p w14:paraId="1CAB5905" w14:textId="77777777" w:rsidR="008F2667" w:rsidRDefault="008F2667" w:rsidP="00141881">
            <w:pPr>
              <w:jc w:val="center"/>
            </w:pPr>
            <w:r>
              <w:t>Форма</w:t>
            </w:r>
          </w:p>
          <w:p w14:paraId="7482C60B" w14:textId="77777777" w:rsidR="008F2667" w:rsidRDefault="008F2667" w:rsidP="00141881">
            <w:pPr>
              <w:jc w:val="center"/>
            </w:pPr>
            <w:r>
              <w:t>обучения</w:t>
            </w:r>
          </w:p>
        </w:tc>
        <w:tc>
          <w:tcPr>
            <w:tcW w:w="986" w:type="dxa"/>
            <w:shd w:val="clear" w:color="auto" w:fill="auto"/>
          </w:tcPr>
          <w:p w14:paraId="57F47ACC" w14:textId="77777777" w:rsidR="008F2667" w:rsidRDefault="008F2667" w:rsidP="00141881">
            <w:pPr>
              <w:jc w:val="center"/>
            </w:pPr>
            <w:r>
              <w:t>Семестр</w:t>
            </w:r>
          </w:p>
        </w:tc>
        <w:tc>
          <w:tcPr>
            <w:tcW w:w="2331" w:type="dxa"/>
            <w:shd w:val="clear" w:color="auto" w:fill="auto"/>
          </w:tcPr>
          <w:p w14:paraId="5917C60A" w14:textId="77777777" w:rsidR="008F2667" w:rsidRDefault="008F2667" w:rsidP="00141881">
            <w:pPr>
              <w:jc w:val="center"/>
            </w:pPr>
            <w:r>
              <w:t>Название дисциплины</w:t>
            </w:r>
          </w:p>
        </w:tc>
        <w:tc>
          <w:tcPr>
            <w:tcW w:w="3508" w:type="dxa"/>
            <w:gridSpan w:val="3"/>
            <w:shd w:val="clear" w:color="auto" w:fill="auto"/>
          </w:tcPr>
          <w:p w14:paraId="001556FC" w14:textId="77777777" w:rsidR="008F2667" w:rsidRDefault="008F2667" w:rsidP="00141881">
            <w:pPr>
              <w:jc w:val="center"/>
            </w:pPr>
            <w:r>
              <w:t>Основная литература</w:t>
            </w:r>
          </w:p>
        </w:tc>
        <w:tc>
          <w:tcPr>
            <w:tcW w:w="3713" w:type="dxa"/>
            <w:gridSpan w:val="3"/>
            <w:shd w:val="clear" w:color="auto" w:fill="auto"/>
          </w:tcPr>
          <w:p w14:paraId="4DB6C3DC" w14:textId="77777777" w:rsidR="008F2667" w:rsidRDefault="008F2667" w:rsidP="00141881">
            <w:pPr>
              <w:jc w:val="center"/>
            </w:pPr>
            <w:r>
              <w:t>Дополнительная литература</w:t>
            </w:r>
          </w:p>
        </w:tc>
      </w:tr>
      <w:tr w:rsidR="008F2667" w:rsidRPr="00E876EC" w14:paraId="0BD89BAD" w14:textId="77777777" w:rsidTr="00141881">
        <w:tc>
          <w:tcPr>
            <w:tcW w:w="958" w:type="dxa"/>
            <w:shd w:val="clear" w:color="auto" w:fill="auto"/>
          </w:tcPr>
          <w:p w14:paraId="35DE1093" w14:textId="77777777" w:rsidR="008F2667" w:rsidRDefault="008F2667" w:rsidP="00141881">
            <w:r>
              <w:t>2015</w:t>
            </w:r>
          </w:p>
        </w:tc>
        <w:tc>
          <w:tcPr>
            <w:tcW w:w="770" w:type="dxa"/>
            <w:shd w:val="clear" w:color="auto" w:fill="auto"/>
          </w:tcPr>
          <w:p w14:paraId="232EA568" w14:textId="77777777" w:rsidR="008F2667" w:rsidRPr="0073108C" w:rsidRDefault="008F2667" w:rsidP="00141881">
            <w:r>
              <w:t>ЮФ</w:t>
            </w:r>
          </w:p>
        </w:tc>
        <w:tc>
          <w:tcPr>
            <w:tcW w:w="1260" w:type="dxa"/>
            <w:shd w:val="clear" w:color="auto" w:fill="auto"/>
          </w:tcPr>
          <w:p w14:paraId="4F8C3DA1" w14:textId="77777777" w:rsidR="008F2667" w:rsidRDefault="008F2667" w:rsidP="00141881">
            <w:r>
              <w:t>ДВ</w:t>
            </w:r>
          </w:p>
          <w:p w14:paraId="522521D4" w14:textId="77777777" w:rsidR="008F2667" w:rsidRDefault="008F2667" w:rsidP="00141881">
            <w:r>
              <w:t>(4 курс)</w:t>
            </w:r>
          </w:p>
        </w:tc>
        <w:tc>
          <w:tcPr>
            <w:tcW w:w="1260" w:type="dxa"/>
            <w:shd w:val="clear" w:color="auto" w:fill="auto"/>
          </w:tcPr>
          <w:p w14:paraId="758FA1C5" w14:textId="77777777" w:rsidR="008F2667" w:rsidRDefault="008F2667" w:rsidP="00141881">
            <w:r>
              <w:t>Д</w:t>
            </w:r>
          </w:p>
        </w:tc>
        <w:tc>
          <w:tcPr>
            <w:tcW w:w="986" w:type="dxa"/>
            <w:shd w:val="clear" w:color="auto" w:fill="auto"/>
          </w:tcPr>
          <w:p w14:paraId="223E0804" w14:textId="77777777" w:rsidR="008F2667" w:rsidRDefault="008F2667" w:rsidP="00141881">
            <w:r>
              <w:t>7-8</w:t>
            </w:r>
          </w:p>
        </w:tc>
        <w:tc>
          <w:tcPr>
            <w:tcW w:w="2331" w:type="dxa"/>
            <w:shd w:val="clear" w:color="auto" w:fill="auto"/>
          </w:tcPr>
          <w:p w14:paraId="40C64843" w14:textId="77777777" w:rsidR="008F2667" w:rsidRDefault="008F2667" w:rsidP="00141881">
            <w:r>
              <w:t>Деловой иностранный язык</w:t>
            </w:r>
          </w:p>
        </w:tc>
        <w:tc>
          <w:tcPr>
            <w:tcW w:w="2131" w:type="dxa"/>
            <w:shd w:val="clear" w:color="auto" w:fill="auto"/>
          </w:tcPr>
          <w:p w14:paraId="11CEFEC5" w14:textId="77777777" w:rsidR="008F2667" w:rsidRDefault="008F2667" w:rsidP="00141881">
            <w:pPr>
              <w:suppressAutoHyphens/>
              <w:jc w:val="both"/>
            </w:pPr>
            <w:r>
              <w:t>Языкова И.Н., Корниенко А.Н.</w:t>
            </w:r>
          </w:p>
          <w:p w14:paraId="4D108988" w14:textId="77777777" w:rsidR="008F2667" w:rsidRDefault="008F2667" w:rsidP="00141881">
            <w:pPr>
              <w:suppressAutoHyphens/>
              <w:jc w:val="both"/>
            </w:pPr>
            <w:r>
              <w:t>Business English in Practice: Учебное пособие для студентов неязыковых</w:t>
            </w:r>
          </w:p>
          <w:p w14:paraId="0E790891" w14:textId="77777777" w:rsidR="008F2667" w:rsidRDefault="008F2667" w:rsidP="00141881">
            <w:pPr>
              <w:suppressAutoHyphens/>
              <w:jc w:val="both"/>
            </w:pPr>
            <w:r>
              <w:t>высших учебных заведений / И. Н. Языкова, А.Н. Корниенко; Алт. гос. техн.</w:t>
            </w:r>
          </w:p>
          <w:p w14:paraId="544A5434" w14:textId="77777777" w:rsidR="008F2667" w:rsidRDefault="008F2667" w:rsidP="00141881">
            <w:pPr>
              <w:suppressAutoHyphens/>
              <w:jc w:val="both"/>
            </w:pPr>
            <w:r>
              <w:t>ун-т им. И. И. Ползунова. – Барнаул: Изд-во Алт. ун-та, 2012. – 154 с.</w:t>
            </w:r>
          </w:p>
          <w:p w14:paraId="428D2B34" w14:textId="77777777" w:rsidR="008F2667" w:rsidRDefault="008F2667" w:rsidP="00141881">
            <w:pPr>
              <w:suppressAutoHyphens/>
              <w:jc w:val="both"/>
            </w:pPr>
          </w:p>
          <w:p w14:paraId="3CBF3B57" w14:textId="77777777" w:rsidR="008F2667" w:rsidRPr="00D30260" w:rsidRDefault="008F2667" w:rsidP="00141881">
            <w:pPr>
              <w:suppressAutoHyphens/>
              <w:jc w:val="both"/>
            </w:pPr>
            <w:r>
              <w:t>Карпова Н.С., Шилова С.А. Основы деловой переписки. – Саратов: ООО Издательский Центр «Наука», 2009. – 60 с.</w:t>
            </w:r>
          </w:p>
        </w:tc>
        <w:tc>
          <w:tcPr>
            <w:tcW w:w="688" w:type="dxa"/>
            <w:shd w:val="clear" w:color="auto" w:fill="auto"/>
          </w:tcPr>
          <w:p w14:paraId="0F543D18" w14:textId="77777777" w:rsidR="008F2667" w:rsidRPr="00D30260" w:rsidRDefault="008F2667" w:rsidP="00141881"/>
        </w:tc>
        <w:tc>
          <w:tcPr>
            <w:tcW w:w="689" w:type="dxa"/>
            <w:shd w:val="clear" w:color="auto" w:fill="auto"/>
          </w:tcPr>
          <w:p w14:paraId="2DB875F2" w14:textId="77777777" w:rsidR="008F2667" w:rsidRPr="00D30260" w:rsidRDefault="008F2667" w:rsidP="00141881"/>
        </w:tc>
        <w:tc>
          <w:tcPr>
            <w:tcW w:w="2535" w:type="dxa"/>
            <w:shd w:val="clear" w:color="auto" w:fill="auto"/>
          </w:tcPr>
          <w:p w14:paraId="18918F8C" w14:textId="77777777" w:rsidR="008F2667" w:rsidRDefault="008F2667" w:rsidP="00141881">
            <w:pPr>
              <w:suppressAutoHyphens/>
              <w:spacing w:line="200" w:lineRule="atLeast"/>
              <w:rPr>
                <w:lang w:eastAsia="fa-IR" w:bidi="fa-IR"/>
              </w:rPr>
            </w:pPr>
            <w:r w:rsidRPr="00F3427F">
              <w:rPr>
                <w:lang w:eastAsia="fa-IR" w:bidi="fa-IR"/>
              </w:rPr>
              <w:t>Корнеева Е.А., Баграмова Н.В., Чарекова Е.П. Практика английского языка: сборник упражнений по устной - Санкт-Петербург: Изд. «Союз», 2010. - 335 с.</w:t>
            </w:r>
          </w:p>
          <w:p w14:paraId="233C9E0A" w14:textId="77777777" w:rsidR="008F2667" w:rsidRPr="00F3427F" w:rsidRDefault="008F2667" w:rsidP="00141881">
            <w:pPr>
              <w:suppressAutoHyphens/>
              <w:spacing w:line="200" w:lineRule="atLeast"/>
              <w:rPr>
                <w:lang w:eastAsia="fa-IR" w:bidi="fa-IR"/>
              </w:rPr>
            </w:pPr>
          </w:p>
          <w:p w14:paraId="6787B79A" w14:textId="77777777" w:rsidR="008F2667" w:rsidRPr="00E876EC" w:rsidRDefault="008F2667" w:rsidP="00141881">
            <w:r w:rsidRPr="00055F8F">
              <w:t>Лингвострановедение и страноведение. Краткий справочник по истории Англии: учебно-методическое пособие. – Изд. 2-е, испр. / Автор-составитель Е.О. Мерзлякова. – Томск: Изд-во ТГПУ, 2009. – 76 с.</w:t>
            </w:r>
          </w:p>
        </w:tc>
        <w:tc>
          <w:tcPr>
            <w:tcW w:w="561" w:type="dxa"/>
            <w:shd w:val="clear" w:color="auto" w:fill="auto"/>
          </w:tcPr>
          <w:p w14:paraId="5C9B8435" w14:textId="77777777" w:rsidR="008F2667" w:rsidRPr="00E876EC" w:rsidRDefault="008F2667" w:rsidP="00141881"/>
        </w:tc>
        <w:tc>
          <w:tcPr>
            <w:tcW w:w="617" w:type="dxa"/>
            <w:shd w:val="clear" w:color="auto" w:fill="auto"/>
          </w:tcPr>
          <w:p w14:paraId="552BC95B" w14:textId="77777777" w:rsidR="008F2667" w:rsidRPr="00E876EC" w:rsidRDefault="008F2667" w:rsidP="00141881"/>
        </w:tc>
      </w:tr>
      <w:tr w:rsidR="008F2667" w:rsidRPr="00E876EC" w14:paraId="68173E2D" w14:textId="77777777" w:rsidTr="00141881">
        <w:tc>
          <w:tcPr>
            <w:tcW w:w="958" w:type="dxa"/>
            <w:shd w:val="clear" w:color="auto" w:fill="auto"/>
          </w:tcPr>
          <w:p w14:paraId="0FD8F9BE" w14:textId="77777777" w:rsidR="008F2667" w:rsidRDefault="008F2667" w:rsidP="00141881">
            <w:r>
              <w:t>2016</w:t>
            </w:r>
          </w:p>
        </w:tc>
        <w:tc>
          <w:tcPr>
            <w:tcW w:w="770" w:type="dxa"/>
            <w:shd w:val="clear" w:color="auto" w:fill="auto"/>
          </w:tcPr>
          <w:p w14:paraId="11F1A2DA" w14:textId="77777777" w:rsidR="008F2667" w:rsidRDefault="008F2667" w:rsidP="00141881">
            <w:r>
              <w:t>ЮФ</w:t>
            </w:r>
          </w:p>
        </w:tc>
        <w:tc>
          <w:tcPr>
            <w:tcW w:w="1260" w:type="dxa"/>
            <w:shd w:val="clear" w:color="auto" w:fill="auto"/>
          </w:tcPr>
          <w:p w14:paraId="7E013AD7" w14:textId="77777777" w:rsidR="008F2667" w:rsidRDefault="008F2667" w:rsidP="00141881">
            <w:r>
              <w:t>ЮР</w:t>
            </w:r>
          </w:p>
          <w:p w14:paraId="103B4C69" w14:textId="77777777" w:rsidR="008F2667" w:rsidRDefault="008F2667" w:rsidP="00141881">
            <w:r>
              <w:t xml:space="preserve"> (2 курс)</w:t>
            </w:r>
          </w:p>
        </w:tc>
        <w:tc>
          <w:tcPr>
            <w:tcW w:w="1260" w:type="dxa"/>
            <w:shd w:val="clear" w:color="auto" w:fill="auto"/>
          </w:tcPr>
          <w:p w14:paraId="4DEF06D3" w14:textId="77777777" w:rsidR="008F2667" w:rsidRDefault="008F2667" w:rsidP="00141881">
            <w:r>
              <w:t>Д</w:t>
            </w:r>
          </w:p>
        </w:tc>
        <w:tc>
          <w:tcPr>
            <w:tcW w:w="986" w:type="dxa"/>
            <w:shd w:val="clear" w:color="auto" w:fill="auto"/>
          </w:tcPr>
          <w:p w14:paraId="65E5ACB5" w14:textId="77777777" w:rsidR="008F2667" w:rsidRDefault="008F2667" w:rsidP="00141881">
            <w:r>
              <w:t>3-4</w:t>
            </w:r>
          </w:p>
        </w:tc>
        <w:tc>
          <w:tcPr>
            <w:tcW w:w="2331" w:type="dxa"/>
            <w:shd w:val="clear" w:color="auto" w:fill="auto"/>
          </w:tcPr>
          <w:p w14:paraId="371F96B6" w14:textId="77777777" w:rsidR="008F2667" w:rsidRDefault="008F2667" w:rsidP="00141881">
            <w:r>
              <w:t>Иностранный язык в сфере юриспруденции</w:t>
            </w:r>
          </w:p>
        </w:tc>
        <w:tc>
          <w:tcPr>
            <w:tcW w:w="2131" w:type="dxa"/>
            <w:shd w:val="clear" w:color="auto" w:fill="auto"/>
          </w:tcPr>
          <w:p w14:paraId="51E5A0BA" w14:textId="77777777" w:rsidR="008F2667" w:rsidRPr="00FE37C3" w:rsidRDefault="008F2667" w:rsidP="00141881">
            <w:r>
              <w:t xml:space="preserve">А.Я. Зеликман. Английский для юристов. </w:t>
            </w:r>
            <w:r w:rsidRPr="00FE37C3">
              <w:t xml:space="preserve">11-е. изд., перераб. и доп. - М.: Феникс </w:t>
            </w:r>
            <w:r w:rsidRPr="00FE37C3">
              <w:lastRenderedPageBreak/>
              <w:t>(Ростов н/Д), 2006 г. - 416 с. (Высшее образование).</w:t>
            </w:r>
          </w:p>
        </w:tc>
        <w:tc>
          <w:tcPr>
            <w:tcW w:w="688" w:type="dxa"/>
            <w:shd w:val="clear" w:color="auto" w:fill="auto"/>
          </w:tcPr>
          <w:p w14:paraId="7153ECE3" w14:textId="77777777" w:rsidR="008F2667" w:rsidRPr="00C719DB" w:rsidRDefault="008F2667" w:rsidP="00141881"/>
        </w:tc>
        <w:tc>
          <w:tcPr>
            <w:tcW w:w="689" w:type="dxa"/>
            <w:shd w:val="clear" w:color="auto" w:fill="auto"/>
          </w:tcPr>
          <w:p w14:paraId="3BB3C131" w14:textId="77777777" w:rsidR="008F2667" w:rsidRPr="00C719DB" w:rsidRDefault="008F2667" w:rsidP="00141881"/>
        </w:tc>
        <w:tc>
          <w:tcPr>
            <w:tcW w:w="2535" w:type="dxa"/>
            <w:shd w:val="clear" w:color="auto" w:fill="auto"/>
          </w:tcPr>
          <w:p w14:paraId="7A075109" w14:textId="77777777" w:rsidR="008F2667" w:rsidRPr="00C719DB" w:rsidRDefault="008F2667" w:rsidP="00141881">
            <w:r w:rsidRPr="00C719DB">
              <w:t>Английский язык для юристов./ Отв. ред. Н.Ю. Ильина, Т.А. Аганина.</w:t>
            </w:r>
          </w:p>
          <w:p w14:paraId="05BCB71E" w14:textId="77777777" w:rsidR="008F2667" w:rsidRPr="00C719DB" w:rsidRDefault="008F2667" w:rsidP="00141881">
            <w:pPr>
              <w:rPr>
                <w:lang w:val="en-US"/>
              </w:rPr>
            </w:pPr>
            <w:r w:rsidRPr="00C719DB">
              <w:lastRenderedPageBreak/>
              <w:t xml:space="preserve">Учебник. М.: Изд-во Проспект. </w:t>
            </w:r>
            <w:r w:rsidRPr="00C719DB">
              <w:rPr>
                <w:lang w:val="en-US"/>
              </w:rPr>
              <w:t>2012. ___ с.</w:t>
            </w:r>
          </w:p>
        </w:tc>
        <w:tc>
          <w:tcPr>
            <w:tcW w:w="561" w:type="dxa"/>
            <w:shd w:val="clear" w:color="auto" w:fill="auto"/>
          </w:tcPr>
          <w:p w14:paraId="33C99C4B" w14:textId="77777777" w:rsidR="008F2667" w:rsidRPr="00E876EC" w:rsidRDefault="008F2667" w:rsidP="00141881"/>
        </w:tc>
        <w:tc>
          <w:tcPr>
            <w:tcW w:w="617" w:type="dxa"/>
            <w:shd w:val="clear" w:color="auto" w:fill="auto"/>
          </w:tcPr>
          <w:p w14:paraId="587DAB08" w14:textId="77777777" w:rsidR="008F2667" w:rsidRPr="00E876EC" w:rsidRDefault="008F2667" w:rsidP="00141881"/>
        </w:tc>
      </w:tr>
      <w:tr w:rsidR="008F2667" w14:paraId="40F318E4" w14:textId="77777777" w:rsidTr="00141881">
        <w:tc>
          <w:tcPr>
            <w:tcW w:w="958" w:type="dxa"/>
            <w:shd w:val="clear" w:color="auto" w:fill="auto"/>
          </w:tcPr>
          <w:p w14:paraId="5EB9303E" w14:textId="77777777" w:rsidR="008F2667" w:rsidRPr="00C719DB" w:rsidRDefault="008F2667" w:rsidP="00141881">
            <w:r>
              <w:t>201</w:t>
            </w:r>
            <w:r w:rsidRPr="00C719DB">
              <w:t>7</w:t>
            </w:r>
          </w:p>
        </w:tc>
        <w:tc>
          <w:tcPr>
            <w:tcW w:w="770" w:type="dxa"/>
            <w:shd w:val="clear" w:color="auto" w:fill="auto"/>
          </w:tcPr>
          <w:p w14:paraId="017CA9F2" w14:textId="77777777" w:rsidR="008F2667" w:rsidRDefault="008F2667" w:rsidP="00141881">
            <w:r>
              <w:t>ЮФ</w:t>
            </w:r>
          </w:p>
        </w:tc>
        <w:tc>
          <w:tcPr>
            <w:tcW w:w="1260" w:type="dxa"/>
            <w:shd w:val="clear" w:color="auto" w:fill="auto"/>
          </w:tcPr>
          <w:p w14:paraId="26906037" w14:textId="77777777" w:rsidR="008F2667" w:rsidRDefault="008F2667" w:rsidP="00141881">
            <w:r>
              <w:t>ЮР</w:t>
            </w:r>
          </w:p>
          <w:p w14:paraId="0BC7D369" w14:textId="77777777" w:rsidR="008F2667" w:rsidRDefault="008F2667" w:rsidP="00141881">
            <w:r>
              <w:t>(1 курс)</w:t>
            </w:r>
          </w:p>
        </w:tc>
        <w:tc>
          <w:tcPr>
            <w:tcW w:w="1260" w:type="dxa"/>
            <w:shd w:val="clear" w:color="auto" w:fill="auto"/>
          </w:tcPr>
          <w:p w14:paraId="0C060F51" w14:textId="77777777" w:rsidR="008F2667" w:rsidRDefault="008F2667" w:rsidP="00141881">
            <w:r>
              <w:t>Д</w:t>
            </w:r>
          </w:p>
        </w:tc>
        <w:tc>
          <w:tcPr>
            <w:tcW w:w="986" w:type="dxa"/>
            <w:shd w:val="clear" w:color="auto" w:fill="auto"/>
          </w:tcPr>
          <w:p w14:paraId="5F86600B" w14:textId="77777777" w:rsidR="008F2667" w:rsidRDefault="008F2667" w:rsidP="00141881">
            <w:r>
              <w:t>1-2</w:t>
            </w:r>
          </w:p>
        </w:tc>
        <w:tc>
          <w:tcPr>
            <w:tcW w:w="2331" w:type="dxa"/>
            <w:shd w:val="clear" w:color="auto" w:fill="auto"/>
          </w:tcPr>
          <w:p w14:paraId="411F5E60" w14:textId="77777777" w:rsidR="008F2667" w:rsidRDefault="008F2667" w:rsidP="00141881">
            <w:r>
              <w:t>Иностранный язык.</w:t>
            </w:r>
          </w:p>
        </w:tc>
        <w:tc>
          <w:tcPr>
            <w:tcW w:w="2131" w:type="dxa"/>
            <w:shd w:val="clear" w:color="auto" w:fill="auto"/>
          </w:tcPr>
          <w:p w14:paraId="6B7458E5" w14:textId="77777777" w:rsidR="008F2667" w:rsidRPr="00FE37C3" w:rsidRDefault="008F2667" w:rsidP="00141881">
            <w:r>
              <w:t xml:space="preserve">А.Я. Зеликман. Английский для юристов. </w:t>
            </w:r>
            <w:r w:rsidRPr="00FE37C3">
              <w:t>11-е. изд., перераб. и доп. - М.: Феникс (Ростов н/Д), 2006 г. - 416 с. (Высшее образование).</w:t>
            </w:r>
          </w:p>
        </w:tc>
        <w:tc>
          <w:tcPr>
            <w:tcW w:w="688" w:type="dxa"/>
            <w:shd w:val="clear" w:color="auto" w:fill="auto"/>
          </w:tcPr>
          <w:p w14:paraId="69834917" w14:textId="77777777" w:rsidR="008F2667" w:rsidRPr="00FE37C3" w:rsidRDefault="008F2667" w:rsidP="00141881"/>
        </w:tc>
        <w:tc>
          <w:tcPr>
            <w:tcW w:w="689" w:type="dxa"/>
            <w:shd w:val="clear" w:color="auto" w:fill="auto"/>
          </w:tcPr>
          <w:p w14:paraId="6C97F9F4" w14:textId="77777777" w:rsidR="008F2667" w:rsidRPr="00FE37C3" w:rsidRDefault="008F2667" w:rsidP="00141881"/>
        </w:tc>
        <w:tc>
          <w:tcPr>
            <w:tcW w:w="2535" w:type="dxa"/>
            <w:shd w:val="clear" w:color="auto" w:fill="auto"/>
          </w:tcPr>
          <w:p w14:paraId="1D5CF67C" w14:textId="77777777" w:rsidR="008F2667" w:rsidRDefault="008F2667" w:rsidP="00141881"/>
          <w:p w14:paraId="1268BBCE" w14:textId="77777777" w:rsidR="008F2667" w:rsidRPr="00C719DB" w:rsidRDefault="008F2667" w:rsidP="00141881">
            <w:r w:rsidRPr="00C719DB">
              <w:t>Английский язык для юристов./ Отв. ред. Н.Ю. Ильина, Т.А. Аганина.</w:t>
            </w:r>
          </w:p>
          <w:p w14:paraId="56F98F9F" w14:textId="77777777" w:rsidR="008F2667" w:rsidRPr="00FE37C3" w:rsidRDefault="008F2667" w:rsidP="00141881">
            <w:r w:rsidRPr="00C719DB">
              <w:t xml:space="preserve">Учебник. М.: Изд-во Проспект. </w:t>
            </w:r>
            <w:r w:rsidRPr="00FE37C3">
              <w:t>2012. ___ с.</w:t>
            </w:r>
          </w:p>
        </w:tc>
        <w:tc>
          <w:tcPr>
            <w:tcW w:w="561" w:type="dxa"/>
            <w:shd w:val="clear" w:color="auto" w:fill="auto"/>
          </w:tcPr>
          <w:p w14:paraId="3F07B309" w14:textId="77777777" w:rsidR="008F2667" w:rsidRDefault="008F2667" w:rsidP="00141881"/>
        </w:tc>
        <w:tc>
          <w:tcPr>
            <w:tcW w:w="617" w:type="dxa"/>
            <w:shd w:val="clear" w:color="auto" w:fill="auto"/>
          </w:tcPr>
          <w:p w14:paraId="256C25CE" w14:textId="77777777" w:rsidR="008F2667" w:rsidRDefault="008F2667" w:rsidP="00141881"/>
        </w:tc>
      </w:tr>
      <w:tr w:rsidR="008F2667" w14:paraId="74CB4DF1" w14:textId="77777777" w:rsidTr="00141881">
        <w:tc>
          <w:tcPr>
            <w:tcW w:w="958" w:type="dxa"/>
            <w:shd w:val="clear" w:color="auto" w:fill="auto"/>
          </w:tcPr>
          <w:p w14:paraId="490EC07D" w14:textId="77777777" w:rsidR="008F2667" w:rsidRDefault="008F2667" w:rsidP="00141881">
            <w:r>
              <w:t>2018</w:t>
            </w:r>
          </w:p>
        </w:tc>
        <w:tc>
          <w:tcPr>
            <w:tcW w:w="770" w:type="dxa"/>
            <w:shd w:val="clear" w:color="auto" w:fill="auto"/>
          </w:tcPr>
          <w:p w14:paraId="55FB5732" w14:textId="77777777" w:rsidR="008F2667" w:rsidRDefault="008F2667" w:rsidP="00141881">
            <w:r>
              <w:t>ЮФ</w:t>
            </w:r>
          </w:p>
        </w:tc>
        <w:tc>
          <w:tcPr>
            <w:tcW w:w="1260" w:type="dxa"/>
            <w:shd w:val="clear" w:color="auto" w:fill="auto"/>
          </w:tcPr>
          <w:p w14:paraId="264D0690" w14:textId="77777777" w:rsidR="008F2667" w:rsidRDefault="008F2667" w:rsidP="00141881">
            <w:r>
              <w:t>СВ</w:t>
            </w:r>
          </w:p>
          <w:p w14:paraId="74017D47" w14:textId="77777777" w:rsidR="008F2667" w:rsidRDefault="008F2667" w:rsidP="00141881">
            <w:r>
              <w:t>(1 курс)</w:t>
            </w:r>
          </w:p>
          <w:p w14:paraId="78300B1E" w14:textId="77777777" w:rsidR="008F2667" w:rsidRDefault="008F2667" w:rsidP="00141881">
            <w:pPr>
              <w:spacing w:before="240"/>
            </w:pPr>
          </w:p>
        </w:tc>
        <w:tc>
          <w:tcPr>
            <w:tcW w:w="1260" w:type="dxa"/>
            <w:shd w:val="clear" w:color="auto" w:fill="auto"/>
          </w:tcPr>
          <w:p w14:paraId="662787B1" w14:textId="77777777" w:rsidR="008F2667" w:rsidRDefault="008F2667" w:rsidP="00141881">
            <w:r>
              <w:t>Д</w:t>
            </w:r>
          </w:p>
        </w:tc>
        <w:tc>
          <w:tcPr>
            <w:tcW w:w="986" w:type="dxa"/>
            <w:shd w:val="clear" w:color="auto" w:fill="auto"/>
          </w:tcPr>
          <w:p w14:paraId="158D6CA4" w14:textId="77777777" w:rsidR="008F2667" w:rsidRDefault="008F2667" w:rsidP="00141881">
            <w:r>
              <w:t>1-2</w:t>
            </w:r>
          </w:p>
        </w:tc>
        <w:tc>
          <w:tcPr>
            <w:tcW w:w="2331" w:type="dxa"/>
            <w:shd w:val="clear" w:color="auto" w:fill="auto"/>
          </w:tcPr>
          <w:p w14:paraId="6D8D9329" w14:textId="77777777" w:rsidR="008F2667" w:rsidRDefault="008F2667" w:rsidP="00141881">
            <w:r>
              <w:t xml:space="preserve">Иностранный язык </w:t>
            </w:r>
          </w:p>
        </w:tc>
        <w:tc>
          <w:tcPr>
            <w:tcW w:w="2131" w:type="dxa"/>
            <w:shd w:val="clear" w:color="auto" w:fill="auto"/>
          </w:tcPr>
          <w:p w14:paraId="6B5385F3" w14:textId="77777777" w:rsidR="008F2667" w:rsidRDefault="008F2667" w:rsidP="00141881">
            <w:r>
              <w:t>Автор: Луканина С.А.</w:t>
            </w:r>
          </w:p>
          <w:p w14:paraId="7E46B76E" w14:textId="77777777" w:rsidR="008F2667" w:rsidRDefault="008F2667" w:rsidP="00141881">
            <w:r>
              <w:t xml:space="preserve">Название: World of Mass Media. Английский язык в рекламе, PR, журналистике: Учебное пособие на английском языке. 2-е изд Гриф УМО </w:t>
            </w:r>
          </w:p>
          <w:p w14:paraId="79F7F669" w14:textId="77777777" w:rsidR="008F2667" w:rsidRDefault="008F2667" w:rsidP="00141881">
            <w:r>
              <w:t>Издательство: Книжный Дом "Университет"</w:t>
            </w:r>
          </w:p>
          <w:p w14:paraId="38B5194C" w14:textId="77777777" w:rsidR="008F2667" w:rsidRDefault="008F2667" w:rsidP="00141881">
            <w:r>
              <w:t xml:space="preserve">С: 172 </w:t>
            </w:r>
          </w:p>
          <w:p w14:paraId="16985BE4" w14:textId="77777777" w:rsidR="008F2667" w:rsidRPr="00FE37C3" w:rsidRDefault="008F2667" w:rsidP="00141881">
            <w:r>
              <w:t>: 2009</w:t>
            </w:r>
          </w:p>
        </w:tc>
        <w:tc>
          <w:tcPr>
            <w:tcW w:w="688" w:type="dxa"/>
            <w:shd w:val="clear" w:color="auto" w:fill="auto"/>
          </w:tcPr>
          <w:p w14:paraId="6E0A0727" w14:textId="77777777" w:rsidR="008F2667" w:rsidRDefault="008F2667" w:rsidP="00141881"/>
        </w:tc>
        <w:tc>
          <w:tcPr>
            <w:tcW w:w="689" w:type="dxa"/>
            <w:shd w:val="clear" w:color="auto" w:fill="auto"/>
          </w:tcPr>
          <w:p w14:paraId="11C14E65" w14:textId="77777777" w:rsidR="008F2667" w:rsidRDefault="008F2667" w:rsidP="00141881"/>
        </w:tc>
        <w:tc>
          <w:tcPr>
            <w:tcW w:w="2535" w:type="dxa"/>
            <w:shd w:val="clear" w:color="auto" w:fill="auto"/>
          </w:tcPr>
          <w:p w14:paraId="3FE92978" w14:textId="77777777" w:rsidR="008F2667" w:rsidRDefault="008F2667" w:rsidP="00141881">
            <w:pPr>
              <w:suppressAutoHyphens/>
              <w:spacing w:line="200" w:lineRule="atLeast"/>
              <w:rPr>
                <w:lang w:eastAsia="fa-IR" w:bidi="fa-IR"/>
              </w:rPr>
            </w:pPr>
            <w:r w:rsidRPr="00F3427F">
              <w:rPr>
                <w:lang w:eastAsia="fa-IR" w:bidi="fa-IR"/>
              </w:rPr>
              <w:t>Корнеева Е.А., Баграмова Н.В., Чарекова Е.П. Практика английского языка: сборник упражнений по устной - Санкт-Петербург: Изд. «Союз», 2010. - 335 с.</w:t>
            </w:r>
          </w:p>
          <w:p w14:paraId="6EE8C3F2" w14:textId="77777777" w:rsidR="008F2667" w:rsidRPr="00F3427F" w:rsidRDefault="008F2667" w:rsidP="00141881">
            <w:pPr>
              <w:suppressAutoHyphens/>
              <w:spacing w:line="200" w:lineRule="atLeast"/>
              <w:rPr>
                <w:lang w:eastAsia="fa-IR" w:bidi="fa-IR"/>
              </w:rPr>
            </w:pPr>
          </w:p>
          <w:p w14:paraId="72B21592" w14:textId="77777777" w:rsidR="008F2667" w:rsidRDefault="008F2667" w:rsidP="00141881"/>
        </w:tc>
        <w:tc>
          <w:tcPr>
            <w:tcW w:w="561" w:type="dxa"/>
            <w:shd w:val="clear" w:color="auto" w:fill="auto"/>
          </w:tcPr>
          <w:p w14:paraId="34F26937" w14:textId="77777777" w:rsidR="008F2667" w:rsidRDefault="008F2667" w:rsidP="00141881"/>
        </w:tc>
        <w:tc>
          <w:tcPr>
            <w:tcW w:w="617" w:type="dxa"/>
            <w:shd w:val="clear" w:color="auto" w:fill="auto"/>
          </w:tcPr>
          <w:p w14:paraId="52BB4177" w14:textId="77777777" w:rsidR="008F2667" w:rsidRDefault="008F2667" w:rsidP="00141881"/>
        </w:tc>
      </w:tr>
      <w:tr w:rsidR="008F2667" w14:paraId="263F6860" w14:textId="77777777" w:rsidTr="00141881">
        <w:tc>
          <w:tcPr>
            <w:tcW w:w="958" w:type="dxa"/>
            <w:shd w:val="clear" w:color="auto" w:fill="auto"/>
          </w:tcPr>
          <w:p w14:paraId="3679FCFB" w14:textId="77777777" w:rsidR="008F2667" w:rsidRDefault="008F2667" w:rsidP="00141881">
            <w:r>
              <w:t>2015</w:t>
            </w:r>
          </w:p>
        </w:tc>
        <w:tc>
          <w:tcPr>
            <w:tcW w:w="770" w:type="dxa"/>
            <w:shd w:val="clear" w:color="auto" w:fill="auto"/>
          </w:tcPr>
          <w:p w14:paraId="00EAE85A" w14:textId="77777777" w:rsidR="008F2667" w:rsidRDefault="008F2667" w:rsidP="00141881">
            <w:r>
              <w:t>ФСК</w:t>
            </w:r>
          </w:p>
        </w:tc>
        <w:tc>
          <w:tcPr>
            <w:tcW w:w="1260" w:type="dxa"/>
            <w:shd w:val="clear" w:color="auto" w:fill="auto"/>
          </w:tcPr>
          <w:p w14:paraId="4EE07CE4" w14:textId="77777777" w:rsidR="008F2667" w:rsidRDefault="008F2667" w:rsidP="00141881">
            <w:r>
              <w:t>МЕ</w:t>
            </w:r>
          </w:p>
          <w:p w14:paraId="15241983" w14:textId="77777777" w:rsidR="008F2667" w:rsidRDefault="008F2667" w:rsidP="00141881">
            <w:r>
              <w:t>(4 курс)</w:t>
            </w:r>
          </w:p>
        </w:tc>
        <w:tc>
          <w:tcPr>
            <w:tcW w:w="1260" w:type="dxa"/>
            <w:shd w:val="clear" w:color="auto" w:fill="auto"/>
          </w:tcPr>
          <w:p w14:paraId="24F37E00" w14:textId="77777777" w:rsidR="008F2667" w:rsidRDefault="008F2667" w:rsidP="00141881">
            <w:r>
              <w:t>Д</w:t>
            </w:r>
          </w:p>
        </w:tc>
        <w:tc>
          <w:tcPr>
            <w:tcW w:w="986" w:type="dxa"/>
            <w:shd w:val="clear" w:color="auto" w:fill="auto"/>
          </w:tcPr>
          <w:p w14:paraId="2C357D73" w14:textId="77777777" w:rsidR="008F2667" w:rsidRDefault="008F2667" w:rsidP="00141881">
            <w:r>
              <w:t>7-8</w:t>
            </w:r>
          </w:p>
        </w:tc>
        <w:tc>
          <w:tcPr>
            <w:tcW w:w="2331" w:type="dxa"/>
            <w:shd w:val="clear" w:color="auto" w:fill="auto"/>
          </w:tcPr>
          <w:p w14:paraId="1B1A6824" w14:textId="77777777" w:rsidR="008F2667" w:rsidRDefault="008F2667" w:rsidP="00141881">
            <w:r>
              <w:t>Иностранный язык - 1</w:t>
            </w:r>
          </w:p>
        </w:tc>
        <w:tc>
          <w:tcPr>
            <w:tcW w:w="2131" w:type="dxa"/>
            <w:shd w:val="clear" w:color="auto" w:fill="auto"/>
          </w:tcPr>
          <w:p w14:paraId="5F19EBDE" w14:textId="77777777" w:rsidR="008F2667" w:rsidRPr="00D21025" w:rsidRDefault="008F2667" w:rsidP="00141881">
            <w:pPr>
              <w:suppressAutoHyphens/>
              <w:spacing w:line="200" w:lineRule="atLeast"/>
              <w:ind w:left="-5"/>
              <w:rPr>
                <w:lang w:eastAsia="fa-IR" w:bidi="fa-IR"/>
              </w:rPr>
            </w:pPr>
            <w:r w:rsidRPr="008F2667">
              <w:rPr>
                <w:lang w:eastAsia="fa-IR" w:bidi="fa-IR"/>
              </w:rPr>
              <w:tab/>
            </w:r>
            <w:r w:rsidRPr="00D21025">
              <w:rPr>
                <w:lang w:eastAsia="fa-IR" w:bidi="fa-IR"/>
              </w:rPr>
              <w:t>Любовь Кубьяс, Ирина Кудачкина</w:t>
            </w:r>
            <w:r>
              <w:rPr>
                <w:lang w:eastAsia="fa-IR" w:bidi="fa-IR"/>
              </w:rPr>
              <w:t>.</w:t>
            </w:r>
          </w:p>
          <w:p w14:paraId="007A85BC" w14:textId="77777777" w:rsidR="008F2667" w:rsidRPr="00D21025" w:rsidRDefault="008F2667" w:rsidP="00141881">
            <w:pPr>
              <w:suppressAutoHyphens/>
              <w:jc w:val="both"/>
            </w:pPr>
            <w:r w:rsidRPr="00D21025">
              <w:t xml:space="preserve">Английский язык для специалистов-международников / </w:t>
            </w:r>
            <w:r w:rsidRPr="003C0F73">
              <w:rPr>
                <w:lang w:val="en-US"/>
              </w:rPr>
              <w:t>English</w:t>
            </w:r>
            <w:r w:rsidRPr="00D21025">
              <w:t xml:space="preserve"> </w:t>
            </w:r>
            <w:r w:rsidRPr="003C0F73">
              <w:rPr>
                <w:lang w:val="en-US"/>
              </w:rPr>
              <w:t>for</w:t>
            </w:r>
            <w:r w:rsidRPr="00D21025">
              <w:t xml:space="preserve"> </w:t>
            </w:r>
            <w:r w:rsidRPr="003C0F73">
              <w:rPr>
                <w:lang w:val="en-US"/>
              </w:rPr>
              <w:lastRenderedPageBreak/>
              <w:t>Experts</w:t>
            </w:r>
            <w:r w:rsidRPr="00D21025">
              <w:t xml:space="preserve"> </w:t>
            </w:r>
            <w:r w:rsidRPr="003C0F73">
              <w:rPr>
                <w:lang w:val="en-US"/>
              </w:rPr>
              <w:t>in</w:t>
            </w:r>
            <w:r w:rsidRPr="00D21025">
              <w:t xml:space="preserve"> </w:t>
            </w:r>
            <w:r w:rsidRPr="003C0F73">
              <w:rPr>
                <w:lang w:val="en-US"/>
              </w:rPr>
              <w:t>International</w:t>
            </w:r>
            <w:r w:rsidRPr="00D21025">
              <w:t xml:space="preserve"> </w:t>
            </w:r>
            <w:r w:rsidRPr="003C0F73">
              <w:rPr>
                <w:lang w:val="en-US"/>
              </w:rPr>
              <w:t>Relations</w:t>
            </w:r>
            <w:r>
              <w:t xml:space="preserve">. </w:t>
            </w:r>
            <w:r w:rsidRPr="00D21025">
              <w:t>учеб. пособие для 3 курса. В 2 ч. Ч. 1 / Л. Н. Кубьяс, И. В. Кудачкина ; МГИМО(У) МИД России, каф. англ. яз. № 1. – М. : МГИМО-Университет, 2006. – 343 с.</w:t>
            </w:r>
          </w:p>
        </w:tc>
        <w:tc>
          <w:tcPr>
            <w:tcW w:w="688" w:type="dxa"/>
            <w:shd w:val="clear" w:color="auto" w:fill="auto"/>
          </w:tcPr>
          <w:p w14:paraId="776927DA" w14:textId="77777777" w:rsidR="008F2667" w:rsidRPr="00D21025" w:rsidRDefault="008F2667" w:rsidP="00141881"/>
        </w:tc>
        <w:tc>
          <w:tcPr>
            <w:tcW w:w="689" w:type="dxa"/>
            <w:shd w:val="clear" w:color="auto" w:fill="auto"/>
          </w:tcPr>
          <w:p w14:paraId="182ADCFF" w14:textId="77777777" w:rsidR="008F2667" w:rsidRPr="00D21025" w:rsidRDefault="008F2667" w:rsidP="00141881"/>
        </w:tc>
        <w:tc>
          <w:tcPr>
            <w:tcW w:w="2535" w:type="dxa"/>
            <w:shd w:val="clear" w:color="auto" w:fill="auto"/>
          </w:tcPr>
          <w:p w14:paraId="3F6CD8F6" w14:textId="77777777" w:rsidR="008F2667" w:rsidRDefault="008F2667" w:rsidP="00141881">
            <w:pPr>
              <w:suppressAutoHyphens/>
              <w:spacing w:line="200" w:lineRule="atLeast"/>
              <w:rPr>
                <w:lang w:eastAsia="fa-IR" w:bidi="fa-IR"/>
              </w:rPr>
            </w:pPr>
            <w:r w:rsidRPr="00F3427F">
              <w:rPr>
                <w:lang w:eastAsia="fa-IR" w:bidi="fa-IR"/>
              </w:rPr>
              <w:t xml:space="preserve">Корнеева Е.А., Баграмова Н.В., Чарекова Е.П. Практика английского языка: сборник упражнений по </w:t>
            </w:r>
            <w:r w:rsidRPr="00F3427F">
              <w:rPr>
                <w:lang w:eastAsia="fa-IR" w:bidi="fa-IR"/>
              </w:rPr>
              <w:lastRenderedPageBreak/>
              <w:t>устной - Санкт-Петербург: Изд. «Союз», 2010. - 335 с.</w:t>
            </w:r>
          </w:p>
          <w:p w14:paraId="4DCC234B" w14:textId="77777777" w:rsidR="008F2667" w:rsidRPr="00F3427F" w:rsidRDefault="008F2667" w:rsidP="00141881">
            <w:pPr>
              <w:suppressAutoHyphens/>
              <w:spacing w:line="200" w:lineRule="atLeast"/>
              <w:rPr>
                <w:lang w:eastAsia="fa-IR" w:bidi="fa-IR"/>
              </w:rPr>
            </w:pPr>
          </w:p>
          <w:p w14:paraId="2B72CA7D" w14:textId="77777777" w:rsidR="008F2667" w:rsidRPr="00E876EC" w:rsidRDefault="008F2667" w:rsidP="00141881">
            <w:r w:rsidRPr="00F3427F">
              <w:rPr>
                <w:lang w:eastAsia="fa-IR" w:bidi="fa-IR"/>
              </w:rPr>
              <w:t>Барановская, Т.В. Грамматика английского языка. Сборник упражнений</w:t>
            </w:r>
            <w:r>
              <w:rPr>
                <w:lang w:eastAsia="fa-IR" w:bidi="fa-IR"/>
              </w:rPr>
              <w:t xml:space="preserve"> </w:t>
            </w:r>
            <w:r w:rsidRPr="00F3427F">
              <w:rPr>
                <w:lang w:eastAsia="fa-IR" w:bidi="fa-IR"/>
              </w:rPr>
              <w:t>– Москва: ИП Логос, 2011. – 320с.</w:t>
            </w:r>
          </w:p>
        </w:tc>
        <w:tc>
          <w:tcPr>
            <w:tcW w:w="561" w:type="dxa"/>
            <w:shd w:val="clear" w:color="auto" w:fill="auto"/>
          </w:tcPr>
          <w:p w14:paraId="6DCEF9DF" w14:textId="77777777" w:rsidR="008F2667" w:rsidRDefault="008F2667" w:rsidP="00141881"/>
        </w:tc>
        <w:tc>
          <w:tcPr>
            <w:tcW w:w="617" w:type="dxa"/>
            <w:shd w:val="clear" w:color="auto" w:fill="auto"/>
          </w:tcPr>
          <w:p w14:paraId="3854BF65" w14:textId="77777777" w:rsidR="008F2667" w:rsidRDefault="008F2667" w:rsidP="00141881"/>
        </w:tc>
      </w:tr>
    </w:tbl>
    <w:p w14:paraId="6993E6D1" w14:textId="77777777" w:rsidR="008F2667" w:rsidRDefault="008F2667" w:rsidP="008F2667">
      <w:pPr>
        <w:jc w:val="center"/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958"/>
        <w:gridCol w:w="755"/>
        <w:gridCol w:w="1155"/>
        <w:gridCol w:w="1230"/>
        <w:gridCol w:w="1073"/>
        <w:gridCol w:w="2085"/>
        <w:gridCol w:w="3163"/>
        <w:gridCol w:w="526"/>
        <w:gridCol w:w="527"/>
        <w:gridCol w:w="2234"/>
        <w:gridCol w:w="854"/>
      </w:tblGrid>
      <w:tr w:rsidR="008F2667" w14:paraId="4AF81B4B" w14:textId="77777777" w:rsidTr="00141881"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641595" w14:textId="77777777" w:rsidR="008F2667" w:rsidRDefault="008F2667" w:rsidP="00141881">
            <w:pPr>
              <w:jc w:val="center"/>
            </w:pPr>
            <w:r>
              <w:t>Год приема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9CCE98" w14:textId="77777777" w:rsidR="008F2667" w:rsidRDefault="008F2667" w:rsidP="00141881">
            <w:pPr>
              <w:jc w:val="center"/>
            </w:pPr>
            <w:r>
              <w:t>Ф-т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AE726A" w14:textId="77777777" w:rsidR="008F2667" w:rsidRDefault="008F2667" w:rsidP="00141881">
            <w:pPr>
              <w:jc w:val="center"/>
            </w:pPr>
            <w:r>
              <w:t>Группа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681424" w14:textId="77777777" w:rsidR="008F2667" w:rsidRDefault="008F2667" w:rsidP="00141881">
            <w:pPr>
              <w:jc w:val="center"/>
            </w:pPr>
            <w:r>
              <w:t>Форма</w:t>
            </w:r>
          </w:p>
          <w:p w14:paraId="47D9756E" w14:textId="77777777" w:rsidR="008F2667" w:rsidRDefault="008F2667" w:rsidP="00141881">
            <w:pPr>
              <w:jc w:val="center"/>
            </w:pPr>
            <w:r>
              <w:t>обучения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7ADA51" w14:textId="77777777" w:rsidR="008F2667" w:rsidRDefault="008F2667" w:rsidP="00141881">
            <w:pPr>
              <w:jc w:val="center"/>
            </w:pPr>
            <w:r>
              <w:t>Семестр</w:t>
            </w: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166212" w14:textId="77777777" w:rsidR="008F2667" w:rsidRDefault="008F2667" w:rsidP="00141881">
            <w:pPr>
              <w:jc w:val="center"/>
            </w:pPr>
            <w:r>
              <w:t>Название дисциплины</w:t>
            </w:r>
          </w:p>
        </w:tc>
        <w:tc>
          <w:tcPr>
            <w:tcW w:w="35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BCFDC4" w14:textId="77777777" w:rsidR="008F2667" w:rsidRDefault="008F2667" w:rsidP="00141881">
            <w:pPr>
              <w:jc w:val="center"/>
            </w:pPr>
            <w:r>
              <w:t>Основная литература</w:t>
            </w:r>
          </w:p>
        </w:tc>
        <w:tc>
          <w:tcPr>
            <w:tcW w:w="3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602F00" w14:textId="77777777" w:rsidR="008F2667" w:rsidRDefault="008F2667" w:rsidP="00141881">
            <w:pPr>
              <w:jc w:val="center"/>
            </w:pPr>
            <w:r>
              <w:t>Дополнительная литература</w:t>
            </w:r>
          </w:p>
        </w:tc>
      </w:tr>
      <w:tr w:rsidR="008F2667" w14:paraId="02ED4A92" w14:textId="77777777" w:rsidTr="00141881"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3BF5AC" w14:textId="77777777" w:rsidR="008F2667" w:rsidRDefault="008F2667" w:rsidP="00141881">
            <w:r>
              <w:t>2015-2016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4C90C4" w14:textId="77777777" w:rsidR="008F2667" w:rsidRDefault="008F2667" w:rsidP="00141881">
            <w:r>
              <w:t>ФСК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5A7B68" w14:textId="77777777" w:rsidR="008F2667" w:rsidRDefault="008F2667" w:rsidP="00141881">
            <w:r>
              <w:t>МЕ (3-4курс)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3D1434" w14:textId="77777777" w:rsidR="008F2667" w:rsidRDefault="008F2667" w:rsidP="00141881">
            <w:r>
              <w:t xml:space="preserve">     З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3CFD69" w14:textId="77777777" w:rsidR="008F2667" w:rsidRDefault="008F2667" w:rsidP="00141881">
            <w:r>
              <w:t>1- 4</w:t>
            </w: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D27BEA" w14:textId="77777777" w:rsidR="008F2667" w:rsidRDefault="008F2667" w:rsidP="00141881">
            <w:r>
              <w:t>Иностранный язык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E88086" w14:textId="77777777" w:rsidR="008F2667" w:rsidRPr="006F3759" w:rsidRDefault="008F2667" w:rsidP="00141881">
            <w:pPr>
              <w:shd w:val="clear" w:color="auto" w:fill="FFFFFF"/>
              <w:outlineLvl w:val="1"/>
            </w:pPr>
            <w:r>
              <w:rPr>
                <w:bCs/>
                <w:color w:val="000000"/>
              </w:rPr>
              <w:t>Шевелёва</w:t>
            </w:r>
            <w:r w:rsidRPr="004260AA">
              <w:rPr>
                <w:bCs/>
                <w:color w:val="000000"/>
              </w:rPr>
              <w:t xml:space="preserve"> С. А. Английский для гуманитариев [Электронный ресурс] : учеб. пособие для вузов / С. А. Шевелёва. - 2-е изд., перераб. и доп. - М. : ЮНИТИ-ДАНА, 2012. - 397 с. : ил. - ISBN 978-5-238-01303-9.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975737" w14:textId="77777777" w:rsidR="008F2667" w:rsidRPr="006F3759" w:rsidRDefault="008F2667" w:rsidP="00141881"/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F9BE36" w14:textId="77777777" w:rsidR="008F2667" w:rsidRPr="006F3759" w:rsidRDefault="008F2667" w:rsidP="00141881"/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2E061" w14:textId="77777777" w:rsidR="008F2667" w:rsidRDefault="008F2667" w:rsidP="00141881">
            <w:pPr>
              <w:suppressAutoHyphens/>
              <w:spacing w:line="200" w:lineRule="atLeast"/>
              <w:rPr>
                <w:lang w:eastAsia="fa-IR" w:bidi="fa-IR"/>
              </w:rPr>
            </w:pPr>
            <w:r>
              <w:rPr>
                <w:lang w:eastAsia="fa-IR" w:bidi="fa-IR"/>
              </w:rPr>
              <w:t>Корнеева Е.А., Баграмова Н.В., Чарекова Е.П. Практика английского языка: сборник упражнений по устной - Санкт-Петербург: Изд. «Союз», 2010. - 335 с.</w:t>
            </w:r>
          </w:p>
          <w:p w14:paraId="2466BD03" w14:textId="77777777" w:rsidR="008F2667" w:rsidRDefault="008F2667" w:rsidP="00141881">
            <w:pPr>
              <w:suppressAutoHyphens/>
              <w:spacing w:line="200" w:lineRule="atLeast"/>
              <w:rPr>
                <w:lang w:eastAsia="fa-IR" w:bidi="fa-IR"/>
              </w:rPr>
            </w:pPr>
          </w:p>
          <w:p w14:paraId="146DD26A" w14:textId="77777777" w:rsidR="008F2667" w:rsidRDefault="008F2667" w:rsidP="00141881">
            <w:r>
              <w:rPr>
                <w:lang w:eastAsia="fa-IR" w:bidi="fa-IR"/>
              </w:rPr>
              <w:t xml:space="preserve">Барановская, Т.В. Грамматика английского языка. Сборник упражнений – </w:t>
            </w:r>
            <w:r>
              <w:rPr>
                <w:lang w:eastAsia="fa-IR" w:bidi="fa-IR"/>
              </w:rPr>
              <w:lastRenderedPageBreak/>
              <w:t>Москва: ИП Логос, 2011. – 320с.</w:t>
            </w:r>
          </w:p>
        </w:tc>
        <w:tc>
          <w:tcPr>
            <w:tcW w:w="0" w:type="auto"/>
            <w:vAlign w:val="center"/>
            <w:hideMark/>
          </w:tcPr>
          <w:p w14:paraId="542DFA6F" w14:textId="77777777" w:rsidR="008F2667" w:rsidRDefault="008F2667" w:rsidP="00141881">
            <w:pPr>
              <w:rPr>
                <w:sz w:val="20"/>
                <w:szCs w:val="20"/>
              </w:rPr>
            </w:pPr>
          </w:p>
        </w:tc>
      </w:tr>
      <w:tr w:rsidR="008F2667" w14:paraId="6FF9CD42" w14:textId="77777777" w:rsidTr="00141881"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527923" w14:textId="77777777" w:rsidR="008F2667" w:rsidRDefault="008F2667" w:rsidP="00141881">
            <w:r>
              <w:t>2017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FE131A" w14:textId="77777777" w:rsidR="008F2667" w:rsidRDefault="008F2667" w:rsidP="00141881">
            <w:r>
              <w:t>ФСК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2F9FB2" w14:textId="77777777" w:rsidR="008F2667" w:rsidRDefault="008F2667" w:rsidP="00141881">
            <w:r>
              <w:t xml:space="preserve">МЕ </w:t>
            </w:r>
          </w:p>
          <w:p w14:paraId="0E0E1B93" w14:textId="77777777" w:rsidR="008F2667" w:rsidRDefault="008F2667" w:rsidP="00141881">
            <w:r>
              <w:t xml:space="preserve"> (1-2 курс)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449AD0" w14:textId="77777777" w:rsidR="008F2667" w:rsidRDefault="008F2667" w:rsidP="00141881">
            <w:r>
              <w:t xml:space="preserve">    З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F3F12F" w14:textId="77777777" w:rsidR="008F2667" w:rsidRDefault="008F2667" w:rsidP="00141881">
            <w:r>
              <w:t>1-4</w:t>
            </w: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7866D4" w14:textId="77777777" w:rsidR="008F2667" w:rsidRDefault="008F2667" w:rsidP="00141881">
            <w:r>
              <w:t xml:space="preserve">Иностранный язык 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0D82D3" w14:textId="77777777" w:rsidR="008F2667" w:rsidRPr="004260AA" w:rsidRDefault="008F2667" w:rsidP="00141881">
            <w:pPr>
              <w:shd w:val="clear" w:color="auto" w:fill="FFFFFF"/>
              <w:outlineLvl w:val="1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Шевелёва</w:t>
            </w:r>
            <w:r w:rsidRPr="004260AA">
              <w:rPr>
                <w:bCs/>
                <w:color w:val="000000"/>
              </w:rPr>
              <w:t xml:space="preserve"> С. А. Английский для гуманитариев [Электронный ресурс] : учеб. пособие для вузов / С. А. Шевелёва. - 2-е изд., перераб. и доп. - М. : ЮНИТИ-ДАНА, 2012. - 397 с. : ил. - ISBN 978-5-238-01303-9.</w:t>
            </w:r>
          </w:p>
          <w:p w14:paraId="386087C9" w14:textId="77777777" w:rsidR="008F2667" w:rsidRPr="004260AA" w:rsidRDefault="008F2667" w:rsidP="00141881"/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45F2A8" w14:textId="77777777" w:rsidR="008F2667" w:rsidRPr="004260AA" w:rsidRDefault="008F2667" w:rsidP="00141881"/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7B1750" w14:textId="77777777" w:rsidR="008F2667" w:rsidRPr="004260AA" w:rsidRDefault="008F2667" w:rsidP="00141881"/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A0A57" w14:textId="77777777" w:rsidR="008F2667" w:rsidRDefault="008F2667" w:rsidP="00141881">
            <w:pPr>
              <w:suppressAutoHyphens/>
              <w:spacing w:line="200" w:lineRule="atLeast"/>
            </w:pPr>
            <w:r>
              <w:rPr>
                <w:lang w:eastAsia="fa-IR" w:bidi="fa-IR"/>
              </w:rPr>
              <w:t xml:space="preserve"> </w:t>
            </w:r>
          </w:p>
          <w:p w14:paraId="5EAB80DF" w14:textId="77777777" w:rsidR="008F2667" w:rsidRDefault="008F2667" w:rsidP="00141881">
            <w:pPr>
              <w:suppressAutoHyphens/>
              <w:spacing w:line="200" w:lineRule="atLeast"/>
              <w:rPr>
                <w:lang w:eastAsia="fa-IR" w:bidi="fa-IR"/>
              </w:rPr>
            </w:pPr>
            <w:r>
              <w:rPr>
                <w:lang w:eastAsia="fa-IR" w:bidi="fa-IR"/>
              </w:rPr>
              <w:t>Корнеева Е.А., Баграмова Н.В., Чарекова Е.П. Практика английского языка: сборник упражнений по устной - Санкт-Петербург: Изд. «Союз», 2010. - 335 с.</w:t>
            </w:r>
          </w:p>
          <w:p w14:paraId="747BDFF9" w14:textId="77777777" w:rsidR="008F2667" w:rsidRDefault="008F2667" w:rsidP="00141881">
            <w:pPr>
              <w:suppressAutoHyphens/>
              <w:spacing w:line="200" w:lineRule="atLeast"/>
              <w:rPr>
                <w:lang w:eastAsia="fa-IR" w:bidi="fa-IR"/>
              </w:rPr>
            </w:pPr>
          </w:p>
          <w:p w14:paraId="4F4C420D" w14:textId="77777777" w:rsidR="008F2667" w:rsidRDefault="008F2667" w:rsidP="00141881">
            <w:r>
              <w:rPr>
                <w:lang w:eastAsia="fa-IR" w:bidi="fa-IR"/>
              </w:rPr>
              <w:t>Барановская, Т.В. Грамматика английского языка. Сборник упражнений – Москва: ИП Логос, 2011. – 320с.</w:t>
            </w:r>
          </w:p>
        </w:tc>
        <w:tc>
          <w:tcPr>
            <w:tcW w:w="0" w:type="auto"/>
            <w:vAlign w:val="center"/>
            <w:hideMark/>
          </w:tcPr>
          <w:p w14:paraId="3B8ECA75" w14:textId="77777777" w:rsidR="008F2667" w:rsidRDefault="008F2667" w:rsidP="00141881">
            <w:pPr>
              <w:rPr>
                <w:sz w:val="20"/>
                <w:szCs w:val="20"/>
              </w:rPr>
            </w:pPr>
          </w:p>
        </w:tc>
      </w:tr>
    </w:tbl>
    <w:p w14:paraId="5D444640" w14:textId="77777777" w:rsidR="008F2667" w:rsidRDefault="008F2667" w:rsidP="008F266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8"/>
        <w:gridCol w:w="770"/>
        <w:gridCol w:w="1260"/>
        <w:gridCol w:w="1260"/>
        <w:gridCol w:w="986"/>
        <w:gridCol w:w="2331"/>
        <w:gridCol w:w="2131"/>
        <w:gridCol w:w="688"/>
        <w:gridCol w:w="689"/>
        <w:gridCol w:w="2535"/>
        <w:gridCol w:w="561"/>
        <w:gridCol w:w="617"/>
      </w:tblGrid>
      <w:tr w:rsidR="008F2667" w:rsidRPr="00E876EC" w14:paraId="1096AFAA" w14:textId="77777777" w:rsidTr="00141881">
        <w:tc>
          <w:tcPr>
            <w:tcW w:w="958" w:type="dxa"/>
            <w:shd w:val="clear" w:color="auto" w:fill="auto"/>
          </w:tcPr>
          <w:p w14:paraId="407FCCD6" w14:textId="77777777" w:rsidR="008F2667" w:rsidRDefault="008F2667" w:rsidP="00141881">
            <w:r>
              <w:t>2018</w:t>
            </w:r>
          </w:p>
        </w:tc>
        <w:tc>
          <w:tcPr>
            <w:tcW w:w="770" w:type="dxa"/>
            <w:shd w:val="clear" w:color="auto" w:fill="auto"/>
          </w:tcPr>
          <w:p w14:paraId="01E20749" w14:textId="77777777" w:rsidR="008F2667" w:rsidRDefault="008F2667" w:rsidP="00141881">
            <w:r>
              <w:t>ФАиД</w:t>
            </w:r>
          </w:p>
        </w:tc>
        <w:tc>
          <w:tcPr>
            <w:tcW w:w="1260" w:type="dxa"/>
            <w:shd w:val="clear" w:color="auto" w:fill="auto"/>
          </w:tcPr>
          <w:p w14:paraId="573E3151" w14:textId="77777777" w:rsidR="008F2667" w:rsidRDefault="008F2667" w:rsidP="00141881">
            <w:r>
              <w:t>АР</w:t>
            </w:r>
          </w:p>
          <w:p w14:paraId="07F6DA4E" w14:textId="77777777" w:rsidR="008F2667" w:rsidRDefault="008F2667" w:rsidP="00141881">
            <w:r>
              <w:t>(3курс)</w:t>
            </w:r>
          </w:p>
        </w:tc>
        <w:tc>
          <w:tcPr>
            <w:tcW w:w="1260" w:type="dxa"/>
            <w:shd w:val="clear" w:color="auto" w:fill="auto"/>
          </w:tcPr>
          <w:p w14:paraId="24219FB4" w14:textId="77777777" w:rsidR="008F2667" w:rsidRDefault="008F2667" w:rsidP="00141881">
            <w:r>
              <w:t>Д</w:t>
            </w:r>
          </w:p>
        </w:tc>
        <w:tc>
          <w:tcPr>
            <w:tcW w:w="986" w:type="dxa"/>
            <w:shd w:val="clear" w:color="auto" w:fill="auto"/>
          </w:tcPr>
          <w:p w14:paraId="38F88D2A" w14:textId="77777777" w:rsidR="008F2667" w:rsidRDefault="008F2667" w:rsidP="00141881">
            <w:r>
              <w:t>1- 2</w:t>
            </w:r>
          </w:p>
        </w:tc>
        <w:tc>
          <w:tcPr>
            <w:tcW w:w="2331" w:type="dxa"/>
            <w:shd w:val="clear" w:color="auto" w:fill="auto"/>
          </w:tcPr>
          <w:p w14:paraId="324C56C1" w14:textId="77777777" w:rsidR="008F2667" w:rsidRDefault="008F2667" w:rsidP="00141881">
            <w:r>
              <w:t>Иностранный язык в сфере профессиональной коммуникации</w:t>
            </w:r>
          </w:p>
        </w:tc>
        <w:tc>
          <w:tcPr>
            <w:tcW w:w="2131" w:type="dxa"/>
            <w:shd w:val="clear" w:color="auto" w:fill="auto"/>
          </w:tcPr>
          <w:p w14:paraId="35A9036E" w14:textId="77777777" w:rsidR="008F2667" w:rsidRPr="00C24EDC" w:rsidRDefault="008F2667" w:rsidP="00141881">
            <w:pPr>
              <w:suppressAutoHyphens/>
              <w:jc w:val="both"/>
              <w:rPr>
                <w:lang w:val="en-US"/>
              </w:rPr>
            </w:pPr>
            <w:r w:rsidRPr="00C24EDC">
              <w:rPr>
                <w:lang w:val="en-US"/>
              </w:rPr>
              <w:t xml:space="preserve">Liz and John Soars. New Headway Elementary Student’s Book. Oxford University Press, 2014; John and Liz Soars. </w:t>
            </w:r>
            <w:r>
              <w:t xml:space="preserve">New Headway Elementary Workbook. Oxford </w:t>
            </w:r>
            <w:r>
              <w:lastRenderedPageBreak/>
              <w:t>Uinversity Press, 2014.</w:t>
            </w:r>
          </w:p>
        </w:tc>
        <w:tc>
          <w:tcPr>
            <w:tcW w:w="688" w:type="dxa"/>
            <w:shd w:val="clear" w:color="auto" w:fill="auto"/>
          </w:tcPr>
          <w:p w14:paraId="2FF55A38" w14:textId="77777777" w:rsidR="008F2667" w:rsidRPr="00C24EDC" w:rsidRDefault="008F2667" w:rsidP="00141881">
            <w:pPr>
              <w:rPr>
                <w:lang w:val="en-US"/>
              </w:rPr>
            </w:pPr>
          </w:p>
        </w:tc>
        <w:tc>
          <w:tcPr>
            <w:tcW w:w="689" w:type="dxa"/>
            <w:shd w:val="clear" w:color="auto" w:fill="auto"/>
          </w:tcPr>
          <w:p w14:paraId="7292E637" w14:textId="77777777" w:rsidR="008F2667" w:rsidRPr="00C24EDC" w:rsidRDefault="008F2667" w:rsidP="00141881">
            <w:pPr>
              <w:rPr>
                <w:lang w:val="en-US"/>
              </w:rPr>
            </w:pPr>
          </w:p>
        </w:tc>
        <w:tc>
          <w:tcPr>
            <w:tcW w:w="2535" w:type="dxa"/>
            <w:shd w:val="clear" w:color="auto" w:fill="auto"/>
          </w:tcPr>
          <w:p w14:paraId="0896BDF3" w14:textId="77777777" w:rsidR="008F2667" w:rsidRDefault="008F2667" w:rsidP="008F2667">
            <w:pPr>
              <w:numPr>
                <w:ilvl w:val="0"/>
                <w:numId w:val="7"/>
              </w:numPr>
            </w:pPr>
            <w:r>
              <w:t>Выборова Г.Е., Махмурян К., Мельчина О.П. Easy English: Базовый курс: Учебник для учащихся средней школы и студентов неязыковых вузов. – М.: АСТ-ПРЕСС КНИГА, 2007</w:t>
            </w:r>
          </w:p>
          <w:p w14:paraId="1A01D165" w14:textId="77777777" w:rsidR="008F2667" w:rsidRDefault="008F2667" w:rsidP="008F2667">
            <w:pPr>
              <w:numPr>
                <w:ilvl w:val="0"/>
                <w:numId w:val="7"/>
              </w:numPr>
            </w:pPr>
            <w:r>
              <w:lastRenderedPageBreak/>
              <w:t>Выборова Г.Е., Махмурян К.С. «Сборник упражнений по английской грамматике к базовому курсу». – М., 2006.</w:t>
            </w:r>
          </w:p>
          <w:p w14:paraId="52CAD96C" w14:textId="77777777" w:rsidR="008F2667" w:rsidRPr="00E876EC" w:rsidRDefault="008F2667" w:rsidP="008F2667">
            <w:pPr>
              <w:numPr>
                <w:ilvl w:val="0"/>
                <w:numId w:val="7"/>
              </w:numPr>
            </w:pPr>
            <w:r>
              <w:t xml:space="preserve">Бонк Н.А., Котий Г.А., Лукьянова Н.А. Учебник английского языка. Часть 1. – М., 2008. 4. Голицынский Ю.Б. Грамматика. Сборник упражнений – Спб.: Каро, 2007. </w:t>
            </w:r>
          </w:p>
        </w:tc>
        <w:tc>
          <w:tcPr>
            <w:tcW w:w="561" w:type="dxa"/>
            <w:shd w:val="clear" w:color="auto" w:fill="auto"/>
          </w:tcPr>
          <w:p w14:paraId="4B03D3E2" w14:textId="77777777" w:rsidR="008F2667" w:rsidRPr="00E876EC" w:rsidRDefault="008F2667" w:rsidP="00141881"/>
        </w:tc>
        <w:tc>
          <w:tcPr>
            <w:tcW w:w="617" w:type="dxa"/>
            <w:shd w:val="clear" w:color="auto" w:fill="auto"/>
          </w:tcPr>
          <w:p w14:paraId="6CE46229" w14:textId="77777777" w:rsidR="008F2667" w:rsidRPr="00E876EC" w:rsidRDefault="008F2667" w:rsidP="00141881"/>
        </w:tc>
      </w:tr>
      <w:tr w:rsidR="008F2667" w:rsidRPr="00E876EC" w14:paraId="21C77153" w14:textId="77777777" w:rsidTr="00141881">
        <w:tc>
          <w:tcPr>
            <w:tcW w:w="958" w:type="dxa"/>
            <w:shd w:val="clear" w:color="auto" w:fill="auto"/>
          </w:tcPr>
          <w:p w14:paraId="7FDDCE77" w14:textId="77777777" w:rsidR="008F2667" w:rsidRDefault="008F2667" w:rsidP="00141881">
            <w:r>
              <w:t>2018</w:t>
            </w:r>
          </w:p>
        </w:tc>
        <w:tc>
          <w:tcPr>
            <w:tcW w:w="770" w:type="dxa"/>
            <w:shd w:val="clear" w:color="auto" w:fill="auto"/>
          </w:tcPr>
          <w:p w14:paraId="7B46B6E5" w14:textId="77777777" w:rsidR="008F2667" w:rsidRDefault="008F2667" w:rsidP="00141881">
            <w:r>
              <w:t>ФАиД</w:t>
            </w:r>
          </w:p>
        </w:tc>
        <w:tc>
          <w:tcPr>
            <w:tcW w:w="1260" w:type="dxa"/>
            <w:shd w:val="clear" w:color="auto" w:fill="auto"/>
          </w:tcPr>
          <w:p w14:paraId="62E35F35" w14:textId="77777777" w:rsidR="008F2667" w:rsidRDefault="008F2667" w:rsidP="00141881">
            <w:r>
              <w:t>ДР</w:t>
            </w:r>
          </w:p>
          <w:p w14:paraId="47C8635F" w14:textId="77777777" w:rsidR="008F2667" w:rsidRDefault="008F2667" w:rsidP="00141881">
            <w:r>
              <w:t>(2-3 курс)</w:t>
            </w:r>
          </w:p>
        </w:tc>
        <w:tc>
          <w:tcPr>
            <w:tcW w:w="1260" w:type="dxa"/>
            <w:shd w:val="clear" w:color="auto" w:fill="auto"/>
          </w:tcPr>
          <w:p w14:paraId="6D991BA9" w14:textId="77777777" w:rsidR="008F2667" w:rsidRDefault="008F2667" w:rsidP="00141881">
            <w:r>
              <w:t>Д</w:t>
            </w:r>
          </w:p>
        </w:tc>
        <w:tc>
          <w:tcPr>
            <w:tcW w:w="986" w:type="dxa"/>
            <w:shd w:val="clear" w:color="auto" w:fill="auto"/>
          </w:tcPr>
          <w:p w14:paraId="25C70EAB" w14:textId="77777777" w:rsidR="008F2667" w:rsidRDefault="008F2667" w:rsidP="00141881">
            <w:r>
              <w:t>1- 2</w:t>
            </w:r>
          </w:p>
        </w:tc>
        <w:tc>
          <w:tcPr>
            <w:tcW w:w="2331" w:type="dxa"/>
            <w:shd w:val="clear" w:color="auto" w:fill="auto"/>
          </w:tcPr>
          <w:p w14:paraId="608A7BBA" w14:textId="77777777" w:rsidR="008F2667" w:rsidRDefault="008F2667" w:rsidP="00141881">
            <w:r>
              <w:t>Иностранный язык в сфере профессиональной коммуникации</w:t>
            </w:r>
          </w:p>
        </w:tc>
        <w:tc>
          <w:tcPr>
            <w:tcW w:w="2131" w:type="dxa"/>
            <w:shd w:val="clear" w:color="auto" w:fill="auto"/>
          </w:tcPr>
          <w:p w14:paraId="3BB984F5" w14:textId="77777777" w:rsidR="008F2667" w:rsidRPr="00C24EDC" w:rsidRDefault="008F2667" w:rsidP="00141881">
            <w:pPr>
              <w:suppressAutoHyphens/>
              <w:jc w:val="both"/>
              <w:rPr>
                <w:lang w:val="en-US"/>
              </w:rPr>
            </w:pPr>
            <w:r w:rsidRPr="00C24EDC">
              <w:rPr>
                <w:lang w:val="en-US"/>
              </w:rPr>
              <w:t xml:space="preserve">Liz and John Soars. New Headway Elementary Student’s Book. Oxford University Press, 2014; John and Liz Soars. </w:t>
            </w:r>
            <w:r>
              <w:t>New Headway Elementary Workbook. Oxford Uinversity Press, 2014.</w:t>
            </w:r>
          </w:p>
        </w:tc>
        <w:tc>
          <w:tcPr>
            <w:tcW w:w="688" w:type="dxa"/>
            <w:shd w:val="clear" w:color="auto" w:fill="auto"/>
          </w:tcPr>
          <w:p w14:paraId="572E848B" w14:textId="77777777" w:rsidR="008F2667" w:rsidRPr="00C24EDC" w:rsidRDefault="008F2667" w:rsidP="00141881">
            <w:pPr>
              <w:rPr>
                <w:lang w:val="en-US"/>
              </w:rPr>
            </w:pPr>
          </w:p>
        </w:tc>
        <w:tc>
          <w:tcPr>
            <w:tcW w:w="689" w:type="dxa"/>
            <w:shd w:val="clear" w:color="auto" w:fill="auto"/>
          </w:tcPr>
          <w:p w14:paraId="2E9FA4A9" w14:textId="77777777" w:rsidR="008F2667" w:rsidRPr="00C24EDC" w:rsidRDefault="008F2667" w:rsidP="00141881">
            <w:pPr>
              <w:rPr>
                <w:lang w:val="en-US"/>
              </w:rPr>
            </w:pPr>
          </w:p>
        </w:tc>
        <w:tc>
          <w:tcPr>
            <w:tcW w:w="2535" w:type="dxa"/>
            <w:shd w:val="clear" w:color="auto" w:fill="auto"/>
          </w:tcPr>
          <w:p w14:paraId="3D7CAAE8" w14:textId="77777777" w:rsidR="008F2667" w:rsidRDefault="008F2667" w:rsidP="008F2667">
            <w:pPr>
              <w:numPr>
                <w:ilvl w:val="0"/>
                <w:numId w:val="3"/>
              </w:numPr>
            </w:pPr>
            <w:r>
              <w:t>Выборова Г.Е., Махмурян К., Мельчина О.П. Easy English: Базовый курс: Учебник для учащихся средней школы и студентов неязыковых вузов. – М.: АСТ-ПРЕСС КНИГА, 2007</w:t>
            </w:r>
          </w:p>
          <w:p w14:paraId="72B55301" w14:textId="77777777" w:rsidR="008F2667" w:rsidRDefault="008F2667" w:rsidP="008F2667">
            <w:pPr>
              <w:numPr>
                <w:ilvl w:val="0"/>
                <w:numId w:val="3"/>
              </w:numPr>
            </w:pPr>
            <w:r>
              <w:t xml:space="preserve">Выборова Г.Е., Махмурян К.С. «Сборник упражнений по английской </w:t>
            </w:r>
            <w:r>
              <w:lastRenderedPageBreak/>
              <w:t>грамматике к базовому курсу». – М., 2006.</w:t>
            </w:r>
          </w:p>
          <w:p w14:paraId="313E4D91" w14:textId="77777777" w:rsidR="008F2667" w:rsidRPr="00E876EC" w:rsidRDefault="008F2667" w:rsidP="008F2667">
            <w:pPr>
              <w:numPr>
                <w:ilvl w:val="0"/>
                <w:numId w:val="3"/>
              </w:numPr>
            </w:pPr>
            <w:r>
              <w:t xml:space="preserve">Бонк Н.А., Котий Г.А., Лукьянова Н.А. Учебник английского языка. Часть 1. – М., 2008. 4. Голицынский Ю.Б. Грамматика. Сборник упражнений – Спб.: Каро, 2007. </w:t>
            </w:r>
          </w:p>
        </w:tc>
        <w:tc>
          <w:tcPr>
            <w:tcW w:w="561" w:type="dxa"/>
            <w:shd w:val="clear" w:color="auto" w:fill="auto"/>
          </w:tcPr>
          <w:p w14:paraId="3E32856C" w14:textId="77777777" w:rsidR="008F2667" w:rsidRPr="00E876EC" w:rsidRDefault="008F2667" w:rsidP="00141881"/>
        </w:tc>
        <w:tc>
          <w:tcPr>
            <w:tcW w:w="617" w:type="dxa"/>
            <w:shd w:val="clear" w:color="auto" w:fill="auto"/>
          </w:tcPr>
          <w:p w14:paraId="33356098" w14:textId="77777777" w:rsidR="008F2667" w:rsidRPr="00E876EC" w:rsidRDefault="008F2667" w:rsidP="00141881"/>
        </w:tc>
      </w:tr>
      <w:tr w:rsidR="008F2667" w:rsidRPr="00E876EC" w14:paraId="561952E2" w14:textId="77777777" w:rsidTr="00141881">
        <w:tc>
          <w:tcPr>
            <w:tcW w:w="958" w:type="dxa"/>
            <w:shd w:val="clear" w:color="auto" w:fill="auto"/>
          </w:tcPr>
          <w:p w14:paraId="7B534947" w14:textId="77777777" w:rsidR="008F2667" w:rsidRDefault="008F2667" w:rsidP="00141881">
            <w:r>
              <w:t>2018</w:t>
            </w:r>
          </w:p>
        </w:tc>
        <w:tc>
          <w:tcPr>
            <w:tcW w:w="770" w:type="dxa"/>
            <w:shd w:val="clear" w:color="auto" w:fill="auto"/>
          </w:tcPr>
          <w:p w14:paraId="452F179D" w14:textId="77777777" w:rsidR="008F2667" w:rsidRDefault="008F2667" w:rsidP="00141881">
            <w:r>
              <w:t>ФАиД</w:t>
            </w:r>
          </w:p>
        </w:tc>
        <w:tc>
          <w:tcPr>
            <w:tcW w:w="1260" w:type="dxa"/>
            <w:shd w:val="clear" w:color="auto" w:fill="auto"/>
          </w:tcPr>
          <w:p w14:paraId="3AA9AE63" w14:textId="77777777" w:rsidR="008F2667" w:rsidRDefault="008F2667" w:rsidP="00141881">
            <w:r>
              <w:t>ВДР</w:t>
            </w:r>
          </w:p>
          <w:p w14:paraId="1A93E954" w14:textId="77777777" w:rsidR="008F2667" w:rsidRDefault="008F2667" w:rsidP="00141881">
            <w:r>
              <w:t>(1-2 курс)</w:t>
            </w:r>
          </w:p>
        </w:tc>
        <w:tc>
          <w:tcPr>
            <w:tcW w:w="1260" w:type="dxa"/>
            <w:shd w:val="clear" w:color="auto" w:fill="auto"/>
          </w:tcPr>
          <w:p w14:paraId="376AFB6E" w14:textId="77777777" w:rsidR="008F2667" w:rsidRDefault="008F2667" w:rsidP="00141881">
            <w:r>
              <w:t>В</w:t>
            </w:r>
          </w:p>
        </w:tc>
        <w:tc>
          <w:tcPr>
            <w:tcW w:w="986" w:type="dxa"/>
            <w:shd w:val="clear" w:color="auto" w:fill="auto"/>
          </w:tcPr>
          <w:p w14:paraId="1E3C827B" w14:textId="77777777" w:rsidR="008F2667" w:rsidRDefault="008F2667" w:rsidP="00141881">
            <w:r>
              <w:t>1- 3</w:t>
            </w:r>
          </w:p>
        </w:tc>
        <w:tc>
          <w:tcPr>
            <w:tcW w:w="2331" w:type="dxa"/>
            <w:shd w:val="clear" w:color="auto" w:fill="auto"/>
          </w:tcPr>
          <w:p w14:paraId="12666228" w14:textId="77777777" w:rsidR="008F2667" w:rsidRDefault="008F2667" w:rsidP="00141881">
            <w:r>
              <w:t>Иностранный язык</w:t>
            </w:r>
          </w:p>
        </w:tc>
        <w:tc>
          <w:tcPr>
            <w:tcW w:w="2131" w:type="dxa"/>
            <w:shd w:val="clear" w:color="auto" w:fill="auto"/>
          </w:tcPr>
          <w:p w14:paraId="7CD05838" w14:textId="77777777" w:rsidR="008F2667" w:rsidRPr="00C24EDC" w:rsidRDefault="008F2667" w:rsidP="00141881">
            <w:pPr>
              <w:suppressAutoHyphens/>
              <w:jc w:val="both"/>
              <w:rPr>
                <w:lang w:val="en-US"/>
              </w:rPr>
            </w:pPr>
            <w:r w:rsidRPr="00C24EDC">
              <w:rPr>
                <w:lang w:val="en-US"/>
              </w:rPr>
              <w:t xml:space="preserve">Liz and John Soars. New Headway Elementary Student’s Book. Oxford University Press, 2014; John and Liz Soars. </w:t>
            </w:r>
            <w:r>
              <w:t>New Headway Elementary Workbook. Oxford Uinversity Press, 2014.</w:t>
            </w:r>
          </w:p>
        </w:tc>
        <w:tc>
          <w:tcPr>
            <w:tcW w:w="688" w:type="dxa"/>
            <w:shd w:val="clear" w:color="auto" w:fill="auto"/>
          </w:tcPr>
          <w:p w14:paraId="5FD54551" w14:textId="77777777" w:rsidR="008F2667" w:rsidRPr="00C24EDC" w:rsidRDefault="008F2667" w:rsidP="00141881">
            <w:pPr>
              <w:rPr>
                <w:lang w:val="en-US"/>
              </w:rPr>
            </w:pPr>
          </w:p>
        </w:tc>
        <w:tc>
          <w:tcPr>
            <w:tcW w:w="689" w:type="dxa"/>
            <w:shd w:val="clear" w:color="auto" w:fill="auto"/>
          </w:tcPr>
          <w:p w14:paraId="13D120B3" w14:textId="77777777" w:rsidR="008F2667" w:rsidRPr="00C24EDC" w:rsidRDefault="008F2667" w:rsidP="00141881">
            <w:pPr>
              <w:rPr>
                <w:lang w:val="en-US"/>
              </w:rPr>
            </w:pPr>
          </w:p>
        </w:tc>
        <w:tc>
          <w:tcPr>
            <w:tcW w:w="2535" w:type="dxa"/>
            <w:shd w:val="clear" w:color="auto" w:fill="auto"/>
          </w:tcPr>
          <w:p w14:paraId="58E0388F" w14:textId="77777777" w:rsidR="008F2667" w:rsidRDefault="008F2667" w:rsidP="008F2667">
            <w:pPr>
              <w:numPr>
                <w:ilvl w:val="0"/>
                <w:numId w:val="2"/>
              </w:numPr>
            </w:pPr>
            <w:r>
              <w:t>Выборова Г.Е., Махмурян К., Мельчина О.П. Easy English: Базовый курс: Учебник для учащихся средней школы и студентов неязыковых вузов. – М.: АСТ-ПРЕСС КНИГА, 2007</w:t>
            </w:r>
          </w:p>
          <w:p w14:paraId="2CE6B55E" w14:textId="77777777" w:rsidR="008F2667" w:rsidRDefault="008F2667" w:rsidP="008F2667">
            <w:pPr>
              <w:numPr>
                <w:ilvl w:val="0"/>
                <w:numId w:val="2"/>
              </w:numPr>
            </w:pPr>
            <w:r>
              <w:t>Выборова Г.Е., Махмурян К.С. «Сборник упражнений по английской грамматике к базовому курсу». – М., 2006.</w:t>
            </w:r>
          </w:p>
          <w:p w14:paraId="29C8B4CF" w14:textId="77777777" w:rsidR="008F2667" w:rsidRPr="00E876EC" w:rsidRDefault="008F2667" w:rsidP="008F2667">
            <w:pPr>
              <w:numPr>
                <w:ilvl w:val="0"/>
                <w:numId w:val="2"/>
              </w:numPr>
            </w:pPr>
            <w:r>
              <w:t xml:space="preserve">Бонк Н.А., Котий Г.А., Лукьянова Н.А. </w:t>
            </w:r>
            <w:r>
              <w:lastRenderedPageBreak/>
              <w:t xml:space="preserve">Учебник английского языка. Часть 1. – М., 2008. 4. Голицынский Ю.Б. Грамматика. Сборник упражнений – Спб.: Каро, 2007. </w:t>
            </w:r>
          </w:p>
        </w:tc>
        <w:tc>
          <w:tcPr>
            <w:tcW w:w="561" w:type="dxa"/>
            <w:shd w:val="clear" w:color="auto" w:fill="auto"/>
          </w:tcPr>
          <w:p w14:paraId="13CD44FD" w14:textId="77777777" w:rsidR="008F2667" w:rsidRPr="00E876EC" w:rsidRDefault="008F2667" w:rsidP="00141881"/>
        </w:tc>
        <w:tc>
          <w:tcPr>
            <w:tcW w:w="617" w:type="dxa"/>
            <w:shd w:val="clear" w:color="auto" w:fill="auto"/>
          </w:tcPr>
          <w:p w14:paraId="44DC64F1" w14:textId="77777777" w:rsidR="008F2667" w:rsidRPr="00E876EC" w:rsidRDefault="008F2667" w:rsidP="00141881"/>
        </w:tc>
      </w:tr>
      <w:tr w:rsidR="008F2667" w:rsidRPr="00E876EC" w14:paraId="5C894EFD" w14:textId="77777777" w:rsidTr="00141881">
        <w:tc>
          <w:tcPr>
            <w:tcW w:w="958" w:type="dxa"/>
            <w:shd w:val="clear" w:color="auto" w:fill="auto"/>
          </w:tcPr>
          <w:p w14:paraId="248D8012" w14:textId="77777777" w:rsidR="008F2667" w:rsidRDefault="008F2667" w:rsidP="00141881">
            <w:r>
              <w:t>2017</w:t>
            </w:r>
          </w:p>
        </w:tc>
        <w:tc>
          <w:tcPr>
            <w:tcW w:w="770" w:type="dxa"/>
            <w:shd w:val="clear" w:color="auto" w:fill="auto"/>
          </w:tcPr>
          <w:p w14:paraId="6376EF74" w14:textId="77777777" w:rsidR="008F2667" w:rsidRDefault="008F2667" w:rsidP="00141881">
            <w:r>
              <w:t>ФАиД</w:t>
            </w:r>
          </w:p>
        </w:tc>
        <w:tc>
          <w:tcPr>
            <w:tcW w:w="1260" w:type="dxa"/>
            <w:shd w:val="clear" w:color="auto" w:fill="auto"/>
          </w:tcPr>
          <w:p w14:paraId="64CD28D4" w14:textId="77777777" w:rsidR="008F2667" w:rsidRDefault="008F2667" w:rsidP="00141881">
            <w:r>
              <w:t>АР</w:t>
            </w:r>
          </w:p>
          <w:p w14:paraId="2DA4383D" w14:textId="77777777" w:rsidR="008F2667" w:rsidRDefault="008F2667" w:rsidP="00141881">
            <w:r>
              <w:t>(1-2 курс)</w:t>
            </w:r>
          </w:p>
        </w:tc>
        <w:tc>
          <w:tcPr>
            <w:tcW w:w="1260" w:type="dxa"/>
            <w:shd w:val="clear" w:color="auto" w:fill="auto"/>
          </w:tcPr>
          <w:p w14:paraId="100E533B" w14:textId="77777777" w:rsidR="008F2667" w:rsidRDefault="008F2667" w:rsidP="00141881">
            <w:r>
              <w:t>Д</w:t>
            </w:r>
          </w:p>
        </w:tc>
        <w:tc>
          <w:tcPr>
            <w:tcW w:w="986" w:type="dxa"/>
            <w:shd w:val="clear" w:color="auto" w:fill="auto"/>
          </w:tcPr>
          <w:p w14:paraId="109BB476" w14:textId="77777777" w:rsidR="008F2667" w:rsidRDefault="008F2667" w:rsidP="00141881">
            <w:r>
              <w:t>1- 4</w:t>
            </w:r>
          </w:p>
        </w:tc>
        <w:tc>
          <w:tcPr>
            <w:tcW w:w="2331" w:type="dxa"/>
            <w:shd w:val="clear" w:color="auto" w:fill="auto"/>
          </w:tcPr>
          <w:p w14:paraId="4066C4EB" w14:textId="77777777" w:rsidR="008F2667" w:rsidRDefault="008F2667" w:rsidP="00141881">
            <w:r>
              <w:t>Иностранный язык</w:t>
            </w:r>
          </w:p>
        </w:tc>
        <w:tc>
          <w:tcPr>
            <w:tcW w:w="2131" w:type="dxa"/>
            <w:shd w:val="clear" w:color="auto" w:fill="auto"/>
          </w:tcPr>
          <w:p w14:paraId="419D5219" w14:textId="77777777" w:rsidR="008F2667" w:rsidRPr="00C24EDC" w:rsidRDefault="008F2667" w:rsidP="00141881">
            <w:pPr>
              <w:suppressAutoHyphens/>
              <w:jc w:val="both"/>
              <w:rPr>
                <w:lang w:val="en-US"/>
              </w:rPr>
            </w:pPr>
            <w:r w:rsidRPr="00C24EDC">
              <w:rPr>
                <w:lang w:val="en-US"/>
              </w:rPr>
              <w:t xml:space="preserve">Liz and John Soars. New Headway Elementary Student’s Book. Oxford University Press, 2014; John and Liz Soars. </w:t>
            </w:r>
            <w:r>
              <w:t>New Headway Elementary Workbook. Oxford Uinversity Press, 2014.</w:t>
            </w:r>
          </w:p>
        </w:tc>
        <w:tc>
          <w:tcPr>
            <w:tcW w:w="688" w:type="dxa"/>
            <w:shd w:val="clear" w:color="auto" w:fill="auto"/>
          </w:tcPr>
          <w:p w14:paraId="4B63640B" w14:textId="77777777" w:rsidR="008F2667" w:rsidRPr="00C24EDC" w:rsidRDefault="008F2667" w:rsidP="00141881">
            <w:pPr>
              <w:rPr>
                <w:lang w:val="en-US"/>
              </w:rPr>
            </w:pPr>
          </w:p>
        </w:tc>
        <w:tc>
          <w:tcPr>
            <w:tcW w:w="689" w:type="dxa"/>
            <w:shd w:val="clear" w:color="auto" w:fill="auto"/>
          </w:tcPr>
          <w:p w14:paraId="3F01E777" w14:textId="77777777" w:rsidR="008F2667" w:rsidRPr="00C24EDC" w:rsidRDefault="008F2667" w:rsidP="00141881">
            <w:pPr>
              <w:rPr>
                <w:lang w:val="en-US"/>
              </w:rPr>
            </w:pPr>
          </w:p>
        </w:tc>
        <w:tc>
          <w:tcPr>
            <w:tcW w:w="2535" w:type="dxa"/>
            <w:shd w:val="clear" w:color="auto" w:fill="auto"/>
          </w:tcPr>
          <w:p w14:paraId="4719A888" w14:textId="77777777" w:rsidR="008F2667" w:rsidRDefault="008F2667" w:rsidP="008F2667">
            <w:pPr>
              <w:numPr>
                <w:ilvl w:val="0"/>
                <w:numId w:val="4"/>
              </w:numPr>
            </w:pPr>
            <w:r>
              <w:t>Выборова Г.Е., Махмурян К., Мельчина О.П. Easy English: Базовый курс: Учебник для учащихся средней школы и студентов неязыковых вузов. – М.: АСТ-ПРЕСС КНИГА, 2007</w:t>
            </w:r>
          </w:p>
          <w:p w14:paraId="3E633D40" w14:textId="77777777" w:rsidR="008F2667" w:rsidRDefault="008F2667" w:rsidP="008F2667">
            <w:pPr>
              <w:numPr>
                <w:ilvl w:val="0"/>
                <w:numId w:val="4"/>
              </w:numPr>
            </w:pPr>
            <w:r>
              <w:t>Выборова Г.Е., Махмурян К.С. «Сборник упражнений по английской грамматике к базовому курсу». – М., 2006.</w:t>
            </w:r>
          </w:p>
          <w:p w14:paraId="0031A3E9" w14:textId="77777777" w:rsidR="008F2667" w:rsidRPr="00E876EC" w:rsidRDefault="008F2667" w:rsidP="008F2667">
            <w:pPr>
              <w:numPr>
                <w:ilvl w:val="0"/>
                <w:numId w:val="4"/>
              </w:numPr>
            </w:pPr>
            <w:r>
              <w:t xml:space="preserve">Бонк Н.А., Котий Г.А., Лукьянова Н.А. Учебник английского языка. Часть 1. – М., 2008. 4. Голицынский Ю.Б. Грамматика. </w:t>
            </w:r>
            <w:r>
              <w:lastRenderedPageBreak/>
              <w:t xml:space="preserve">Сборник упражнений – Спб.: Каро, 2007. </w:t>
            </w:r>
          </w:p>
        </w:tc>
        <w:tc>
          <w:tcPr>
            <w:tcW w:w="561" w:type="dxa"/>
            <w:shd w:val="clear" w:color="auto" w:fill="auto"/>
          </w:tcPr>
          <w:p w14:paraId="0B69C517" w14:textId="77777777" w:rsidR="008F2667" w:rsidRPr="00E876EC" w:rsidRDefault="008F2667" w:rsidP="00141881"/>
        </w:tc>
        <w:tc>
          <w:tcPr>
            <w:tcW w:w="617" w:type="dxa"/>
            <w:shd w:val="clear" w:color="auto" w:fill="auto"/>
          </w:tcPr>
          <w:p w14:paraId="73BAB39C" w14:textId="77777777" w:rsidR="008F2667" w:rsidRPr="00E876EC" w:rsidRDefault="008F2667" w:rsidP="00141881"/>
        </w:tc>
      </w:tr>
      <w:tr w:rsidR="008F2667" w:rsidRPr="00E876EC" w14:paraId="31CC1EA7" w14:textId="77777777" w:rsidTr="00141881">
        <w:tc>
          <w:tcPr>
            <w:tcW w:w="958" w:type="dxa"/>
            <w:shd w:val="clear" w:color="auto" w:fill="auto"/>
          </w:tcPr>
          <w:p w14:paraId="1AA81D0C" w14:textId="77777777" w:rsidR="008F2667" w:rsidRDefault="008F2667" w:rsidP="00141881">
            <w:r>
              <w:t>2017</w:t>
            </w:r>
          </w:p>
        </w:tc>
        <w:tc>
          <w:tcPr>
            <w:tcW w:w="770" w:type="dxa"/>
            <w:shd w:val="clear" w:color="auto" w:fill="auto"/>
          </w:tcPr>
          <w:p w14:paraId="3E6F26BB" w14:textId="77777777" w:rsidR="008F2667" w:rsidRDefault="008F2667" w:rsidP="00141881">
            <w:r>
              <w:t>ФАиД</w:t>
            </w:r>
          </w:p>
        </w:tc>
        <w:tc>
          <w:tcPr>
            <w:tcW w:w="1260" w:type="dxa"/>
            <w:shd w:val="clear" w:color="auto" w:fill="auto"/>
          </w:tcPr>
          <w:p w14:paraId="492DB7D0" w14:textId="77777777" w:rsidR="008F2667" w:rsidRDefault="008F2667" w:rsidP="00141881">
            <w:r>
              <w:t>АР</w:t>
            </w:r>
          </w:p>
          <w:p w14:paraId="79F18545" w14:textId="77777777" w:rsidR="008F2667" w:rsidRDefault="008F2667" w:rsidP="00141881">
            <w:r>
              <w:t>(3 курс)</w:t>
            </w:r>
          </w:p>
        </w:tc>
        <w:tc>
          <w:tcPr>
            <w:tcW w:w="1260" w:type="dxa"/>
            <w:shd w:val="clear" w:color="auto" w:fill="auto"/>
          </w:tcPr>
          <w:p w14:paraId="419298AF" w14:textId="77777777" w:rsidR="008F2667" w:rsidRDefault="008F2667" w:rsidP="00141881">
            <w:r>
              <w:t>Д</w:t>
            </w:r>
          </w:p>
        </w:tc>
        <w:tc>
          <w:tcPr>
            <w:tcW w:w="986" w:type="dxa"/>
            <w:shd w:val="clear" w:color="auto" w:fill="auto"/>
          </w:tcPr>
          <w:p w14:paraId="2FF84BB7" w14:textId="77777777" w:rsidR="008F2667" w:rsidRDefault="008F2667" w:rsidP="00141881">
            <w:r>
              <w:t>1- 2</w:t>
            </w:r>
          </w:p>
        </w:tc>
        <w:tc>
          <w:tcPr>
            <w:tcW w:w="2331" w:type="dxa"/>
            <w:shd w:val="clear" w:color="auto" w:fill="auto"/>
          </w:tcPr>
          <w:p w14:paraId="637D72A9" w14:textId="77777777" w:rsidR="008F2667" w:rsidRDefault="008F2667" w:rsidP="00141881">
            <w:r>
              <w:t>Иностранный язык в сфере профессиональной коммуникации</w:t>
            </w:r>
          </w:p>
        </w:tc>
        <w:tc>
          <w:tcPr>
            <w:tcW w:w="2131" w:type="dxa"/>
            <w:shd w:val="clear" w:color="auto" w:fill="auto"/>
          </w:tcPr>
          <w:p w14:paraId="5EA4ACA9" w14:textId="77777777" w:rsidR="008F2667" w:rsidRPr="00C24EDC" w:rsidRDefault="008F2667" w:rsidP="00141881">
            <w:pPr>
              <w:suppressAutoHyphens/>
              <w:jc w:val="both"/>
              <w:rPr>
                <w:lang w:val="en-US"/>
              </w:rPr>
            </w:pPr>
            <w:r w:rsidRPr="00C24EDC">
              <w:rPr>
                <w:lang w:val="en-US"/>
              </w:rPr>
              <w:t xml:space="preserve">Liz and John Soars. New Headway Elementary Student’s Book. Oxford University Press, 2014; John and Liz Soars. </w:t>
            </w:r>
            <w:r>
              <w:t>New Headway Elementary Workbook. Oxford Uinversity Press, 2014.</w:t>
            </w:r>
          </w:p>
        </w:tc>
        <w:tc>
          <w:tcPr>
            <w:tcW w:w="688" w:type="dxa"/>
            <w:shd w:val="clear" w:color="auto" w:fill="auto"/>
          </w:tcPr>
          <w:p w14:paraId="6E80C57B" w14:textId="77777777" w:rsidR="008F2667" w:rsidRPr="00C24EDC" w:rsidRDefault="008F2667" w:rsidP="00141881">
            <w:pPr>
              <w:rPr>
                <w:lang w:val="en-US"/>
              </w:rPr>
            </w:pPr>
          </w:p>
        </w:tc>
        <w:tc>
          <w:tcPr>
            <w:tcW w:w="689" w:type="dxa"/>
            <w:shd w:val="clear" w:color="auto" w:fill="auto"/>
          </w:tcPr>
          <w:p w14:paraId="5D24E3B6" w14:textId="77777777" w:rsidR="008F2667" w:rsidRPr="00C24EDC" w:rsidRDefault="008F2667" w:rsidP="00141881">
            <w:pPr>
              <w:rPr>
                <w:lang w:val="en-US"/>
              </w:rPr>
            </w:pPr>
          </w:p>
        </w:tc>
        <w:tc>
          <w:tcPr>
            <w:tcW w:w="2535" w:type="dxa"/>
            <w:shd w:val="clear" w:color="auto" w:fill="auto"/>
          </w:tcPr>
          <w:p w14:paraId="6B40A9D6" w14:textId="77777777" w:rsidR="008F2667" w:rsidRDefault="008F2667" w:rsidP="008F2667">
            <w:pPr>
              <w:numPr>
                <w:ilvl w:val="0"/>
                <w:numId w:val="5"/>
              </w:numPr>
            </w:pPr>
            <w:r>
              <w:t>Выборова Г.Е., Махмурян К., Мельчина О.П. Easy English: Базовый курс: Учебник для учащихся средней школы и студентов неязыковых вузов. – М.: АСТ-ПРЕСС КНИГА, 2007</w:t>
            </w:r>
          </w:p>
          <w:p w14:paraId="2AC06616" w14:textId="77777777" w:rsidR="008F2667" w:rsidRDefault="008F2667" w:rsidP="008F2667">
            <w:pPr>
              <w:numPr>
                <w:ilvl w:val="0"/>
                <w:numId w:val="5"/>
              </w:numPr>
            </w:pPr>
            <w:r>
              <w:t>Выборова Г.Е., Махмурян К.С. «Сборник упражнений по английской грамматике к базовому курсу». – М., 2006.</w:t>
            </w:r>
          </w:p>
          <w:p w14:paraId="321930D6" w14:textId="77777777" w:rsidR="008F2667" w:rsidRPr="00E876EC" w:rsidRDefault="008F2667" w:rsidP="008F2667">
            <w:pPr>
              <w:numPr>
                <w:ilvl w:val="0"/>
                <w:numId w:val="5"/>
              </w:numPr>
            </w:pPr>
            <w:r>
              <w:t xml:space="preserve">Бонк Н.А., Котий Г.А., Лукьянова Н.А. Учебник английского языка. Часть 1. – М., 2008. 4. Голицынский Ю.Б. Грамматика. Сборник упражнений – Спб.: Каро, 2007. </w:t>
            </w:r>
          </w:p>
        </w:tc>
        <w:tc>
          <w:tcPr>
            <w:tcW w:w="561" w:type="dxa"/>
            <w:shd w:val="clear" w:color="auto" w:fill="auto"/>
          </w:tcPr>
          <w:p w14:paraId="0B73493A" w14:textId="77777777" w:rsidR="008F2667" w:rsidRPr="00E876EC" w:rsidRDefault="008F2667" w:rsidP="00141881"/>
        </w:tc>
        <w:tc>
          <w:tcPr>
            <w:tcW w:w="617" w:type="dxa"/>
            <w:shd w:val="clear" w:color="auto" w:fill="auto"/>
          </w:tcPr>
          <w:p w14:paraId="60CCF47C" w14:textId="77777777" w:rsidR="008F2667" w:rsidRPr="00E876EC" w:rsidRDefault="008F2667" w:rsidP="00141881"/>
        </w:tc>
      </w:tr>
      <w:tr w:rsidR="008F2667" w:rsidRPr="00E876EC" w14:paraId="37747E7E" w14:textId="77777777" w:rsidTr="00141881">
        <w:tc>
          <w:tcPr>
            <w:tcW w:w="958" w:type="dxa"/>
            <w:shd w:val="clear" w:color="auto" w:fill="auto"/>
          </w:tcPr>
          <w:p w14:paraId="7EC0ABD4" w14:textId="77777777" w:rsidR="008F2667" w:rsidRDefault="008F2667" w:rsidP="00141881">
            <w:r>
              <w:t>2017</w:t>
            </w:r>
          </w:p>
        </w:tc>
        <w:tc>
          <w:tcPr>
            <w:tcW w:w="770" w:type="dxa"/>
            <w:shd w:val="clear" w:color="auto" w:fill="auto"/>
          </w:tcPr>
          <w:p w14:paraId="408CE8F0" w14:textId="77777777" w:rsidR="008F2667" w:rsidRDefault="008F2667" w:rsidP="00141881">
            <w:r>
              <w:t>ФАиД</w:t>
            </w:r>
          </w:p>
        </w:tc>
        <w:tc>
          <w:tcPr>
            <w:tcW w:w="1260" w:type="dxa"/>
            <w:shd w:val="clear" w:color="auto" w:fill="auto"/>
          </w:tcPr>
          <w:p w14:paraId="78D12204" w14:textId="77777777" w:rsidR="008F2667" w:rsidRDefault="008F2667" w:rsidP="00141881">
            <w:r>
              <w:t>ДР</w:t>
            </w:r>
          </w:p>
          <w:p w14:paraId="0A12E3B3" w14:textId="77777777" w:rsidR="008F2667" w:rsidRDefault="008F2667" w:rsidP="00141881">
            <w:r>
              <w:t>(1курс)</w:t>
            </w:r>
          </w:p>
        </w:tc>
        <w:tc>
          <w:tcPr>
            <w:tcW w:w="1260" w:type="dxa"/>
            <w:shd w:val="clear" w:color="auto" w:fill="auto"/>
          </w:tcPr>
          <w:p w14:paraId="11B60167" w14:textId="77777777" w:rsidR="008F2667" w:rsidRDefault="008F2667" w:rsidP="00141881">
            <w:r>
              <w:t>Д</w:t>
            </w:r>
          </w:p>
        </w:tc>
        <w:tc>
          <w:tcPr>
            <w:tcW w:w="986" w:type="dxa"/>
            <w:shd w:val="clear" w:color="auto" w:fill="auto"/>
          </w:tcPr>
          <w:p w14:paraId="0E6088D0" w14:textId="77777777" w:rsidR="008F2667" w:rsidRDefault="008F2667" w:rsidP="00141881">
            <w:r>
              <w:t>1- 2</w:t>
            </w:r>
          </w:p>
        </w:tc>
        <w:tc>
          <w:tcPr>
            <w:tcW w:w="2331" w:type="dxa"/>
            <w:shd w:val="clear" w:color="auto" w:fill="auto"/>
          </w:tcPr>
          <w:p w14:paraId="286D567A" w14:textId="77777777" w:rsidR="008F2667" w:rsidRDefault="008F2667" w:rsidP="00141881">
            <w:r>
              <w:t>Иностранный язык</w:t>
            </w:r>
          </w:p>
        </w:tc>
        <w:tc>
          <w:tcPr>
            <w:tcW w:w="2131" w:type="dxa"/>
            <w:shd w:val="clear" w:color="auto" w:fill="auto"/>
          </w:tcPr>
          <w:p w14:paraId="059B41AB" w14:textId="77777777" w:rsidR="008F2667" w:rsidRPr="00C24EDC" w:rsidRDefault="008F2667" w:rsidP="00141881">
            <w:pPr>
              <w:suppressAutoHyphens/>
              <w:jc w:val="both"/>
              <w:rPr>
                <w:lang w:val="en-US"/>
              </w:rPr>
            </w:pPr>
            <w:r w:rsidRPr="00C24EDC">
              <w:rPr>
                <w:lang w:val="en-US"/>
              </w:rPr>
              <w:t xml:space="preserve">Liz and John Soars. New Headway </w:t>
            </w:r>
            <w:r w:rsidRPr="00C24EDC">
              <w:rPr>
                <w:lang w:val="en-US"/>
              </w:rPr>
              <w:lastRenderedPageBreak/>
              <w:t xml:space="preserve">Elementary Student’s Book. Oxford University Press, 2014; John and Liz Soars. </w:t>
            </w:r>
            <w:r>
              <w:t>New Headway Elementary Workbook. Oxford Uinversity Press, 2014.</w:t>
            </w:r>
          </w:p>
        </w:tc>
        <w:tc>
          <w:tcPr>
            <w:tcW w:w="688" w:type="dxa"/>
            <w:shd w:val="clear" w:color="auto" w:fill="auto"/>
          </w:tcPr>
          <w:p w14:paraId="3032EB34" w14:textId="77777777" w:rsidR="008F2667" w:rsidRPr="00C24EDC" w:rsidRDefault="008F2667" w:rsidP="00141881">
            <w:pPr>
              <w:rPr>
                <w:lang w:val="en-US"/>
              </w:rPr>
            </w:pPr>
          </w:p>
        </w:tc>
        <w:tc>
          <w:tcPr>
            <w:tcW w:w="689" w:type="dxa"/>
            <w:shd w:val="clear" w:color="auto" w:fill="auto"/>
          </w:tcPr>
          <w:p w14:paraId="2C75F891" w14:textId="77777777" w:rsidR="008F2667" w:rsidRPr="00C24EDC" w:rsidRDefault="008F2667" w:rsidP="00141881">
            <w:pPr>
              <w:rPr>
                <w:lang w:val="en-US"/>
              </w:rPr>
            </w:pPr>
          </w:p>
        </w:tc>
        <w:tc>
          <w:tcPr>
            <w:tcW w:w="2535" w:type="dxa"/>
            <w:shd w:val="clear" w:color="auto" w:fill="auto"/>
          </w:tcPr>
          <w:p w14:paraId="44CDA1E0" w14:textId="77777777" w:rsidR="008F2667" w:rsidRDefault="008F2667" w:rsidP="008F2667">
            <w:pPr>
              <w:numPr>
                <w:ilvl w:val="0"/>
                <w:numId w:val="6"/>
              </w:numPr>
            </w:pPr>
            <w:r>
              <w:t xml:space="preserve">Выборова Г.Е., Махмурян К., </w:t>
            </w:r>
            <w:r>
              <w:lastRenderedPageBreak/>
              <w:t>Мельчина О.П. Easy English: Базовый курс: Учебник для учащихся средней школы и студентов неязыковых вузов. – М.: АСТ-ПРЕСС КНИГА, 2007</w:t>
            </w:r>
          </w:p>
          <w:p w14:paraId="1FC7E7FE" w14:textId="77777777" w:rsidR="008F2667" w:rsidRDefault="008F2667" w:rsidP="008F2667">
            <w:pPr>
              <w:numPr>
                <w:ilvl w:val="0"/>
                <w:numId w:val="6"/>
              </w:numPr>
            </w:pPr>
            <w:r>
              <w:t>Выборова Г.Е., Махмурян К.С. «Сборник упражнений по английской грамматике к базовому курсу». – М., 2006.</w:t>
            </w:r>
          </w:p>
          <w:p w14:paraId="531BB80A" w14:textId="77777777" w:rsidR="008F2667" w:rsidRPr="00E876EC" w:rsidRDefault="008F2667" w:rsidP="008F2667">
            <w:pPr>
              <w:numPr>
                <w:ilvl w:val="0"/>
                <w:numId w:val="6"/>
              </w:numPr>
            </w:pPr>
            <w:r>
              <w:t xml:space="preserve">Бонк Н.А., Котий Г.А., Лукьянова Н.А. Учебник английского языка. Часть 1. – М., 2008. 4. Голицынский Ю.Б. Грамматика. Сборник упражнений – Спб.: Каро, 2007. </w:t>
            </w:r>
          </w:p>
        </w:tc>
        <w:tc>
          <w:tcPr>
            <w:tcW w:w="561" w:type="dxa"/>
            <w:shd w:val="clear" w:color="auto" w:fill="auto"/>
          </w:tcPr>
          <w:p w14:paraId="69703D62" w14:textId="77777777" w:rsidR="008F2667" w:rsidRPr="00E876EC" w:rsidRDefault="008F2667" w:rsidP="00141881"/>
        </w:tc>
        <w:tc>
          <w:tcPr>
            <w:tcW w:w="617" w:type="dxa"/>
            <w:shd w:val="clear" w:color="auto" w:fill="auto"/>
          </w:tcPr>
          <w:p w14:paraId="11EFCC12" w14:textId="77777777" w:rsidR="008F2667" w:rsidRPr="00E876EC" w:rsidRDefault="008F2667" w:rsidP="00141881"/>
        </w:tc>
      </w:tr>
      <w:tr w:rsidR="008F2667" w:rsidRPr="00E876EC" w14:paraId="4C755E92" w14:textId="77777777" w:rsidTr="00141881">
        <w:tc>
          <w:tcPr>
            <w:tcW w:w="958" w:type="dxa"/>
            <w:shd w:val="clear" w:color="auto" w:fill="auto"/>
          </w:tcPr>
          <w:p w14:paraId="0B258B35" w14:textId="77777777" w:rsidR="008F2667" w:rsidRDefault="008F2667" w:rsidP="00141881">
            <w:r>
              <w:t>2017</w:t>
            </w:r>
          </w:p>
        </w:tc>
        <w:tc>
          <w:tcPr>
            <w:tcW w:w="770" w:type="dxa"/>
            <w:shd w:val="clear" w:color="auto" w:fill="auto"/>
          </w:tcPr>
          <w:p w14:paraId="3A5A2527" w14:textId="77777777" w:rsidR="008F2667" w:rsidRDefault="008F2667" w:rsidP="00141881">
            <w:r>
              <w:t>ФАиД</w:t>
            </w:r>
          </w:p>
        </w:tc>
        <w:tc>
          <w:tcPr>
            <w:tcW w:w="1260" w:type="dxa"/>
            <w:shd w:val="clear" w:color="auto" w:fill="auto"/>
          </w:tcPr>
          <w:p w14:paraId="2F502C26" w14:textId="77777777" w:rsidR="008F2667" w:rsidRDefault="008F2667" w:rsidP="00141881">
            <w:r>
              <w:t>ДР</w:t>
            </w:r>
          </w:p>
          <w:p w14:paraId="31BA859F" w14:textId="77777777" w:rsidR="008F2667" w:rsidRDefault="008F2667" w:rsidP="00141881">
            <w:r>
              <w:t>(2-3 курс)</w:t>
            </w:r>
          </w:p>
        </w:tc>
        <w:tc>
          <w:tcPr>
            <w:tcW w:w="1260" w:type="dxa"/>
            <w:shd w:val="clear" w:color="auto" w:fill="auto"/>
          </w:tcPr>
          <w:p w14:paraId="5BA4FA1B" w14:textId="77777777" w:rsidR="008F2667" w:rsidRDefault="008F2667" w:rsidP="00141881">
            <w:r>
              <w:t>Д</w:t>
            </w:r>
          </w:p>
        </w:tc>
        <w:tc>
          <w:tcPr>
            <w:tcW w:w="986" w:type="dxa"/>
            <w:shd w:val="clear" w:color="auto" w:fill="auto"/>
          </w:tcPr>
          <w:p w14:paraId="631BB360" w14:textId="77777777" w:rsidR="008F2667" w:rsidRDefault="008F2667" w:rsidP="00141881">
            <w:r>
              <w:t>1- 4</w:t>
            </w:r>
          </w:p>
        </w:tc>
        <w:tc>
          <w:tcPr>
            <w:tcW w:w="2331" w:type="dxa"/>
            <w:shd w:val="clear" w:color="auto" w:fill="auto"/>
          </w:tcPr>
          <w:p w14:paraId="38BD5459" w14:textId="77777777" w:rsidR="008F2667" w:rsidRDefault="008F2667" w:rsidP="00141881">
            <w:r>
              <w:t>Иностранный язык в сфере профессиональной коммуникации</w:t>
            </w:r>
          </w:p>
        </w:tc>
        <w:tc>
          <w:tcPr>
            <w:tcW w:w="2131" w:type="dxa"/>
            <w:shd w:val="clear" w:color="auto" w:fill="auto"/>
          </w:tcPr>
          <w:p w14:paraId="5259B871" w14:textId="77777777" w:rsidR="008F2667" w:rsidRPr="00C24EDC" w:rsidRDefault="008F2667" w:rsidP="00141881">
            <w:pPr>
              <w:suppressAutoHyphens/>
              <w:jc w:val="both"/>
              <w:rPr>
                <w:lang w:val="en-US"/>
              </w:rPr>
            </w:pPr>
            <w:r w:rsidRPr="00C24EDC">
              <w:rPr>
                <w:lang w:val="en-US"/>
              </w:rPr>
              <w:t xml:space="preserve">Liz and John Soars. New Headway Elementary Student’s Book. Oxford University Press, 2014; John and Liz Soars. </w:t>
            </w:r>
            <w:r>
              <w:t xml:space="preserve">New </w:t>
            </w:r>
            <w:r>
              <w:lastRenderedPageBreak/>
              <w:t>Headway Elementary Workbook. Oxford Uinversity Press, 2014.</w:t>
            </w:r>
          </w:p>
        </w:tc>
        <w:tc>
          <w:tcPr>
            <w:tcW w:w="688" w:type="dxa"/>
            <w:shd w:val="clear" w:color="auto" w:fill="auto"/>
          </w:tcPr>
          <w:p w14:paraId="5705A649" w14:textId="77777777" w:rsidR="008F2667" w:rsidRPr="00C24EDC" w:rsidRDefault="008F2667" w:rsidP="00141881">
            <w:pPr>
              <w:rPr>
                <w:lang w:val="en-US"/>
              </w:rPr>
            </w:pPr>
          </w:p>
        </w:tc>
        <w:tc>
          <w:tcPr>
            <w:tcW w:w="689" w:type="dxa"/>
            <w:shd w:val="clear" w:color="auto" w:fill="auto"/>
          </w:tcPr>
          <w:p w14:paraId="0EC91331" w14:textId="77777777" w:rsidR="008F2667" w:rsidRPr="00C24EDC" w:rsidRDefault="008F2667" w:rsidP="00141881">
            <w:pPr>
              <w:rPr>
                <w:lang w:val="en-US"/>
              </w:rPr>
            </w:pPr>
          </w:p>
        </w:tc>
        <w:tc>
          <w:tcPr>
            <w:tcW w:w="2535" w:type="dxa"/>
            <w:shd w:val="clear" w:color="auto" w:fill="auto"/>
          </w:tcPr>
          <w:p w14:paraId="52F1FC04" w14:textId="77777777" w:rsidR="008F2667" w:rsidRDefault="008F2667" w:rsidP="008F2667">
            <w:pPr>
              <w:numPr>
                <w:ilvl w:val="0"/>
                <w:numId w:val="8"/>
              </w:numPr>
            </w:pPr>
            <w:r>
              <w:t xml:space="preserve">Выборова Г.Е., Махмурян К., Мельчина О.П. Easy English: Базовый курс: Учебник для учащихся средней школы и студентов </w:t>
            </w:r>
            <w:r>
              <w:lastRenderedPageBreak/>
              <w:t>неязыковых вузов. – М.: АСТ-ПРЕСС КНИГА, 2007</w:t>
            </w:r>
          </w:p>
          <w:p w14:paraId="285E0EA7" w14:textId="77777777" w:rsidR="008F2667" w:rsidRDefault="008F2667" w:rsidP="008F2667">
            <w:pPr>
              <w:numPr>
                <w:ilvl w:val="0"/>
                <w:numId w:val="8"/>
              </w:numPr>
            </w:pPr>
            <w:r>
              <w:t>Выборова Г.Е., Махмурян К.С. «Сборник упражнений по английской грамматике к базовому курсу». – М., 2006.</w:t>
            </w:r>
          </w:p>
          <w:p w14:paraId="3B64F768" w14:textId="77777777" w:rsidR="008F2667" w:rsidRPr="00E876EC" w:rsidRDefault="008F2667" w:rsidP="008F2667">
            <w:pPr>
              <w:numPr>
                <w:ilvl w:val="0"/>
                <w:numId w:val="8"/>
              </w:numPr>
            </w:pPr>
            <w:r>
              <w:t xml:space="preserve">Бонк Н.А., Котий Г.А., Лукьянова Н.А. Учебник английского языка. Часть 1. – М., 2008. 4. Голицынский Ю.Б. Грамматика. Сборник упражнений – Спб.: Каро, 2007. </w:t>
            </w:r>
          </w:p>
        </w:tc>
        <w:tc>
          <w:tcPr>
            <w:tcW w:w="561" w:type="dxa"/>
            <w:shd w:val="clear" w:color="auto" w:fill="auto"/>
          </w:tcPr>
          <w:p w14:paraId="2B742959" w14:textId="77777777" w:rsidR="008F2667" w:rsidRPr="00E876EC" w:rsidRDefault="008F2667" w:rsidP="00141881"/>
        </w:tc>
        <w:tc>
          <w:tcPr>
            <w:tcW w:w="617" w:type="dxa"/>
            <w:shd w:val="clear" w:color="auto" w:fill="auto"/>
          </w:tcPr>
          <w:p w14:paraId="226309A2" w14:textId="77777777" w:rsidR="008F2667" w:rsidRPr="00E876EC" w:rsidRDefault="008F2667" w:rsidP="00141881"/>
        </w:tc>
      </w:tr>
      <w:tr w:rsidR="008F2667" w:rsidRPr="00E876EC" w14:paraId="6008D4FF" w14:textId="77777777" w:rsidTr="00141881">
        <w:tc>
          <w:tcPr>
            <w:tcW w:w="958" w:type="dxa"/>
            <w:shd w:val="clear" w:color="auto" w:fill="auto"/>
          </w:tcPr>
          <w:p w14:paraId="4DB9F542" w14:textId="77777777" w:rsidR="008F2667" w:rsidRDefault="008F2667" w:rsidP="00141881">
            <w:r>
              <w:t>2017</w:t>
            </w:r>
          </w:p>
        </w:tc>
        <w:tc>
          <w:tcPr>
            <w:tcW w:w="770" w:type="dxa"/>
            <w:shd w:val="clear" w:color="auto" w:fill="auto"/>
          </w:tcPr>
          <w:p w14:paraId="7202C63B" w14:textId="77777777" w:rsidR="008F2667" w:rsidRDefault="008F2667" w:rsidP="00141881">
            <w:r>
              <w:t>ФАиД</w:t>
            </w:r>
          </w:p>
        </w:tc>
        <w:tc>
          <w:tcPr>
            <w:tcW w:w="1260" w:type="dxa"/>
            <w:shd w:val="clear" w:color="auto" w:fill="auto"/>
          </w:tcPr>
          <w:p w14:paraId="6F7BBCCB" w14:textId="77777777" w:rsidR="008F2667" w:rsidRDefault="008F2667" w:rsidP="00141881">
            <w:r>
              <w:t>ВДР (1-2 курс)</w:t>
            </w:r>
          </w:p>
        </w:tc>
        <w:tc>
          <w:tcPr>
            <w:tcW w:w="1260" w:type="dxa"/>
            <w:shd w:val="clear" w:color="auto" w:fill="auto"/>
          </w:tcPr>
          <w:p w14:paraId="79069F38" w14:textId="77777777" w:rsidR="008F2667" w:rsidRDefault="008F2667" w:rsidP="00141881">
            <w:r>
              <w:t>В</w:t>
            </w:r>
          </w:p>
        </w:tc>
        <w:tc>
          <w:tcPr>
            <w:tcW w:w="986" w:type="dxa"/>
            <w:shd w:val="clear" w:color="auto" w:fill="auto"/>
          </w:tcPr>
          <w:p w14:paraId="0E1721B4" w14:textId="77777777" w:rsidR="008F2667" w:rsidRDefault="008F2667" w:rsidP="00141881">
            <w:r>
              <w:t>1- 3</w:t>
            </w:r>
          </w:p>
        </w:tc>
        <w:tc>
          <w:tcPr>
            <w:tcW w:w="2331" w:type="dxa"/>
            <w:shd w:val="clear" w:color="auto" w:fill="auto"/>
          </w:tcPr>
          <w:p w14:paraId="2874C1B2" w14:textId="77777777" w:rsidR="008F2667" w:rsidRDefault="008F2667" w:rsidP="00141881">
            <w:r>
              <w:t>Иностранный язык</w:t>
            </w:r>
          </w:p>
        </w:tc>
        <w:tc>
          <w:tcPr>
            <w:tcW w:w="2131" w:type="dxa"/>
            <w:shd w:val="clear" w:color="auto" w:fill="auto"/>
          </w:tcPr>
          <w:p w14:paraId="22379232" w14:textId="77777777" w:rsidR="008F2667" w:rsidRPr="00C24EDC" w:rsidRDefault="008F2667" w:rsidP="00141881">
            <w:pPr>
              <w:suppressAutoHyphens/>
              <w:jc w:val="both"/>
              <w:rPr>
                <w:lang w:val="en-US"/>
              </w:rPr>
            </w:pPr>
            <w:r w:rsidRPr="00C24EDC">
              <w:rPr>
                <w:lang w:val="en-US"/>
              </w:rPr>
              <w:t xml:space="preserve">Liz and John Soars. New Headway Elementary Student’s Book. Oxford University Press, 2014; John and Liz Soars. </w:t>
            </w:r>
            <w:r>
              <w:t>New Headway Elementary Workbook. Oxford Uinversity Press, 2014.</w:t>
            </w:r>
          </w:p>
        </w:tc>
        <w:tc>
          <w:tcPr>
            <w:tcW w:w="688" w:type="dxa"/>
            <w:shd w:val="clear" w:color="auto" w:fill="auto"/>
          </w:tcPr>
          <w:p w14:paraId="48F05B69" w14:textId="77777777" w:rsidR="008F2667" w:rsidRPr="00C24EDC" w:rsidRDefault="008F2667" w:rsidP="00141881">
            <w:pPr>
              <w:rPr>
                <w:lang w:val="en-US"/>
              </w:rPr>
            </w:pPr>
          </w:p>
        </w:tc>
        <w:tc>
          <w:tcPr>
            <w:tcW w:w="689" w:type="dxa"/>
            <w:shd w:val="clear" w:color="auto" w:fill="auto"/>
          </w:tcPr>
          <w:p w14:paraId="47EF9D6A" w14:textId="77777777" w:rsidR="008F2667" w:rsidRPr="00C24EDC" w:rsidRDefault="008F2667" w:rsidP="00141881">
            <w:pPr>
              <w:rPr>
                <w:lang w:val="en-US"/>
              </w:rPr>
            </w:pPr>
          </w:p>
        </w:tc>
        <w:tc>
          <w:tcPr>
            <w:tcW w:w="2535" w:type="dxa"/>
            <w:shd w:val="clear" w:color="auto" w:fill="auto"/>
          </w:tcPr>
          <w:p w14:paraId="4E76D648" w14:textId="77777777" w:rsidR="008F2667" w:rsidRDefault="008F2667" w:rsidP="008F2667">
            <w:pPr>
              <w:numPr>
                <w:ilvl w:val="0"/>
                <w:numId w:val="9"/>
              </w:numPr>
            </w:pPr>
            <w:r>
              <w:t>Выборова Г.Е., Махмурян К., Мельчина О.П. Easy English: Базовый курс: Учебник для учащихся средней школы и студентов неязыковых вузов. – М.: АСТ-ПРЕСС КНИГА, 2007</w:t>
            </w:r>
          </w:p>
          <w:p w14:paraId="40075BC7" w14:textId="77777777" w:rsidR="008F2667" w:rsidRDefault="008F2667" w:rsidP="008F2667">
            <w:pPr>
              <w:numPr>
                <w:ilvl w:val="0"/>
                <w:numId w:val="9"/>
              </w:numPr>
            </w:pPr>
            <w:r>
              <w:t xml:space="preserve">Выборова Г.Е., Махмурян К.С. </w:t>
            </w:r>
            <w:r>
              <w:lastRenderedPageBreak/>
              <w:t>«Сборник упражнений по английской грамматике к базовому курсу». – М., 2006.</w:t>
            </w:r>
          </w:p>
          <w:p w14:paraId="7558B00A" w14:textId="77777777" w:rsidR="008F2667" w:rsidRPr="00E876EC" w:rsidRDefault="008F2667" w:rsidP="008F2667">
            <w:pPr>
              <w:numPr>
                <w:ilvl w:val="0"/>
                <w:numId w:val="9"/>
              </w:numPr>
            </w:pPr>
            <w:r>
              <w:t xml:space="preserve">Бонк Н.А., Котий Г.А., Лукьянова Н.А. Учебник английского языка. Часть 1. – М., 2008. 4. Голицынский Ю.Б. Грамматика. Сборник упражнений – Спб.: Каро, 2007. </w:t>
            </w:r>
          </w:p>
        </w:tc>
        <w:tc>
          <w:tcPr>
            <w:tcW w:w="561" w:type="dxa"/>
            <w:shd w:val="clear" w:color="auto" w:fill="auto"/>
          </w:tcPr>
          <w:p w14:paraId="66666C29" w14:textId="77777777" w:rsidR="008F2667" w:rsidRPr="00E876EC" w:rsidRDefault="008F2667" w:rsidP="00141881"/>
        </w:tc>
        <w:tc>
          <w:tcPr>
            <w:tcW w:w="617" w:type="dxa"/>
            <w:shd w:val="clear" w:color="auto" w:fill="auto"/>
          </w:tcPr>
          <w:p w14:paraId="02505CE8" w14:textId="77777777" w:rsidR="008F2667" w:rsidRPr="00E876EC" w:rsidRDefault="008F2667" w:rsidP="00141881"/>
        </w:tc>
      </w:tr>
      <w:tr w:rsidR="008F2667" w:rsidRPr="00E876EC" w14:paraId="013737E5" w14:textId="77777777" w:rsidTr="00141881">
        <w:tc>
          <w:tcPr>
            <w:tcW w:w="958" w:type="dxa"/>
            <w:shd w:val="clear" w:color="auto" w:fill="auto"/>
          </w:tcPr>
          <w:p w14:paraId="4DE014A1" w14:textId="77777777" w:rsidR="008F2667" w:rsidRDefault="008F2667" w:rsidP="00141881">
            <w:r>
              <w:t>2016</w:t>
            </w:r>
          </w:p>
        </w:tc>
        <w:tc>
          <w:tcPr>
            <w:tcW w:w="770" w:type="dxa"/>
            <w:shd w:val="clear" w:color="auto" w:fill="auto"/>
          </w:tcPr>
          <w:p w14:paraId="288434BD" w14:textId="77777777" w:rsidR="008F2667" w:rsidRDefault="008F2667" w:rsidP="00141881">
            <w:r>
              <w:t>ФАиД</w:t>
            </w:r>
          </w:p>
        </w:tc>
        <w:tc>
          <w:tcPr>
            <w:tcW w:w="1260" w:type="dxa"/>
            <w:shd w:val="clear" w:color="auto" w:fill="auto"/>
          </w:tcPr>
          <w:p w14:paraId="72E7FEBD" w14:textId="77777777" w:rsidR="008F2667" w:rsidRDefault="008F2667" w:rsidP="00141881">
            <w:r>
              <w:t>АР</w:t>
            </w:r>
          </w:p>
          <w:p w14:paraId="49248ED2" w14:textId="77777777" w:rsidR="008F2667" w:rsidRDefault="008F2667" w:rsidP="00141881">
            <w:r>
              <w:t>(1-2 курс)</w:t>
            </w:r>
          </w:p>
        </w:tc>
        <w:tc>
          <w:tcPr>
            <w:tcW w:w="1260" w:type="dxa"/>
            <w:shd w:val="clear" w:color="auto" w:fill="auto"/>
          </w:tcPr>
          <w:p w14:paraId="1A87F95D" w14:textId="77777777" w:rsidR="008F2667" w:rsidRDefault="008F2667" w:rsidP="00141881">
            <w:r>
              <w:t>Д</w:t>
            </w:r>
          </w:p>
        </w:tc>
        <w:tc>
          <w:tcPr>
            <w:tcW w:w="986" w:type="dxa"/>
            <w:shd w:val="clear" w:color="auto" w:fill="auto"/>
          </w:tcPr>
          <w:p w14:paraId="6D762DEA" w14:textId="77777777" w:rsidR="008F2667" w:rsidRDefault="008F2667" w:rsidP="00141881">
            <w:r>
              <w:t>1- 4</w:t>
            </w:r>
          </w:p>
        </w:tc>
        <w:tc>
          <w:tcPr>
            <w:tcW w:w="2331" w:type="dxa"/>
            <w:shd w:val="clear" w:color="auto" w:fill="auto"/>
          </w:tcPr>
          <w:p w14:paraId="69CC4EA2" w14:textId="77777777" w:rsidR="008F2667" w:rsidRDefault="008F2667" w:rsidP="00141881">
            <w:r>
              <w:t>Иностранный язык</w:t>
            </w:r>
          </w:p>
        </w:tc>
        <w:tc>
          <w:tcPr>
            <w:tcW w:w="2131" w:type="dxa"/>
            <w:shd w:val="clear" w:color="auto" w:fill="auto"/>
          </w:tcPr>
          <w:p w14:paraId="5DF19AF4" w14:textId="77777777" w:rsidR="008F2667" w:rsidRPr="00C24EDC" w:rsidRDefault="008F2667" w:rsidP="00141881">
            <w:pPr>
              <w:suppressAutoHyphens/>
              <w:jc w:val="both"/>
              <w:rPr>
                <w:lang w:val="en-US"/>
              </w:rPr>
            </w:pPr>
            <w:r w:rsidRPr="00C24EDC">
              <w:rPr>
                <w:lang w:val="en-US"/>
              </w:rPr>
              <w:t xml:space="preserve">Liz and John Soars. New Headway Elementary Student’s Book. Oxford University Press, 2014; John and Liz Soars. </w:t>
            </w:r>
            <w:r>
              <w:t>New Headway Elementary Workbook. Oxford Uinversity Press, 2014.</w:t>
            </w:r>
          </w:p>
        </w:tc>
        <w:tc>
          <w:tcPr>
            <w:tcW w:w="688" w:type="dxa"/>
            <w:shd w:val="clear" w:color="auto" w:fill="auto"/>
          </w:tcPr>
          <w:p w14:paraId="18D27762" w14:textId="77777777" w:rsidR="008F2667" w:rsidRPr="00C24EDC" w:rsidRDefault="008F2667" w:rsidP="00141881">
            <w:pPr>
              <w:rPr>
                <w:lang w:val="en-US"/>
              </w:rPr>
            </w:pPr>
          </w:p>
        </w:tc>
        <w:tc>
          <w:tcPr>
            <w:tcW w:w="689" w:type="dxa"/>
            <w:shd w:val="clear" w:color="auto" w:fill="auto"/>
          </w:tcPr>
          <w:p w14:paraId="5D3A9DED" w14:textId="77777777" w:rsidR="008F2667" w:rsidRPr="00C24EDC" w:rsidRDefault="008F2667" w:rsidP="00141881">
            <w:pPr>
              <w:rPr>
                <w:lang w:val="en-US"/>
              </w:rPr>
            </w:pPr>
          </w:p>
        </w:tc>
        <w:tc>
          <w:tcPr>
            <w:tcW w:w="2535" w:type="dxa"/>
            <w:shd w:val="clear" w:color="auto" w:fill="auto"/>
          </w:tcPr>
          <w:p w14:paraId="2CC97733" w14:textId="77777777" w:rsidR="008F2667" w:rsidRDefault="008F2667" w:rsidP="008F2667">
            <w:pPr>
              <w:numPr>
                <w:ilvl w:val="0"/>
                <w:numId w:val="1"/>
              </w:numPr>
            </w:pPr>
            <w:r>
              <w:t>Выборова Г.Е., Махмурян К., Мельчина О.П. Easy English: Базовый курс: Учебник для учащихся средней школы и студентов неязыковых вузов. – М.: АСТ-ПРЕСС КНИГА, 2007</w:t>
            </w:r>
          </w:p>
          <w:p w14:paraId="47EE9ACC" w14:textId="77777777" w:rsidR="008F2667" w:rsidRDefault="008F2667" w:rsidP="008F2667">
            <w:pPr>
              <w:numPr>
                <w:ilvl w:val="0"/>
                <w:numId w:val="1"/>
              </w:numPr>
            </w:pPr>
            <w:r>
              <w:t xml:space="preserve">Выборова Г.Е., Махмурян К.С. «Сборник упражнений по английской грамматике к </w:t>
            </w:r>
            <w:r>
              <w:lastRenderedPageBreak/>
              <w:t>базовому курсу». – М., 2006.</w:t>
            </w:r>
          </w:p>
          <w:p w14:paraId="27B55196" w14:textId="77777777" w:rsidR="008F2667" w:rsidRPr="00E876EC" w:rsidRDefault="008F2667" w:rsidP="008F2667">
            <w:pPr>
              <w:numPr>
                <w:ilvl w:val="0"/>
                <w:numId w:val="1"/>
              </w:numPr>
            </w:pPr>
            <w:r>
              <w:t xml:space="preserve">Бонк Н.А., Котий Г.А., Лукьянова Н.А. Учебник английского языка. Часть 1. – М., 2008. 4. Голицынский Ю.Б. Грамматика. Сборник упражнений – Спб.: Каро, 2007. </w:t>
            </w:r>
          </w:p>
        </w:tc>
        <w:tc>
          <w:tcPr>
            <w:tcW w:w="561" w:type="dxa"/>
            <w:shd w:val="clear" w:color="auto" w:fill="auto"/>
          </w:tcPr>
          <w:p w14:paraId="7207BA49" w14:textId="77777777" w:rsidR="008F2667" w:rsidRPr="00E876EC" w:rsidRDefault="008F2667" w:rsidP="00141881"/>
        </w:tc>
        <w:tc>
          <w:tcPr>
            <w:tcW w:w="617" w:type="dxa"/>
            <w:shd w:val="clear" w:color="auto" w:fill="auto"/>
          </w:tcPr>
          <w:p w14:paraId="2D8277B5" w14:textId="77777777" w:rsidR="008F2667" w:rsidRPr="00E876EC" w:rsidRDefault="008F2667" w:rsidP="00141881"/>
        </w:tc>
      </w:tr>
      <w:tr w:rsidR="008F2667" w:rsidRPr="00E876EC" w14:paraId="7F4219A5" w14:textId="77777777" w:rsidTr="00141881">
        <w:tc>
          <w:tcPr>
            <w:tcW w:w="958" w:type="dxa"/>
            <w:shd w:val="clear" w:color="auto" w:fill="auto"/>
          </w:tcPr>
          <w:p w14:paraId="3E67F733" w14:textId="77777777" w:rsidR="008F2667" w:rsidRDefault="008F2667" w:rsidP="00141881">
            <w:r>
              <w:t>2016</w:t>
            </w:r>
          </w:p>
        </w:tc>
        <w:tc>
          <w:tcPr>
            <w:tcW w:w="770" w:type="dxa"/>
            <w:shd w:val="clear" w:color="auto" w:fill="auto"/>
          </w:tcPr>
          <w:p w14:paraId="35834369" w14:textId="77777777" w:rsidR="008F2667" w:rsidRDefault="008F2667" w:rsidP="00141881">
            <w:r>
              <w:t>ФАиД</w:t>
            </w:r>
          </w:p>
        </w:tc>
        <w:tc>
          <w:tcPr>
            <w:tcW w:w="1260" w:type="dxa"/>
            <w:shd w:val="clear" w:color="auto" w:fill="auto"/>
          </w:tcPr>
          <w:p w14:paraId="07BDD6F5" w14:textId="77777777" w:rsidR="008F2667" w:rsidRDefault="008F2667" w:rsidP="00141881">
            <w:r>
              <w:t>АР</w:t>
            </w:r>
          </w:p>
          <w:p w14:paraId="18EC373E" w14:textId="77777777" w:rsidR="008F2667" w:rsidRDefault="008F2667" w:rsidP="00141881">
            <w:r>
              <w:t>(3 курс)</w:t>
            </w:r>
          </w:p>
        </w:tc>
        <w:tc>
          <w:tcPr>
            <w:tcW w:w="1260" w:type="dxa"/>
            <w:shd w:val="clear" w:color="auto" w:fill="auto"/>
          </w:tcPr>
          <w:p w14:paraId="39100EE1" w14:textId="77777777" w:rsidR="008F2667" w:rsidRDefault="008F2667" w:rsidP="00141881">
            <w:r>
              <w:t>Д</w:t>
            </w:r>
          </w:p>
        </w:tc>
        <w:tc>
          <w:tcPr>
            <w:tcW w:w="986" w:type="dxa"/>
            <w:shd w:val="clear" w:color="auto" w:fill="auto"/>
          </w:tcPr>
          <w:p w14:paraId="3817A0E9" w14:textId="77777777" w:rsidR="008F2667" w:rsidRDefault="008F2667" w:rsidP="00141881">
            <w:r>
              <w:t>1- 2</w:t>
            </w:r>
          </w:p>
        </w:tc>
        <w:tc>
          <w:tcPr>
            <w:tcW w:w="2331" w:type="dxa"/>
            <w:shd w:val="clear" w:color="auto" w:fill="auto"/>
          </w:tcPr>
          <w:p w14:paraId="7D84D5F2" w14:textId="77777777" w:rsidR="008F2667" w:rsidRDefault="008F2667" w:rsidP="00141881">
            <w:r>
              <w:t>Иностранный язык в сфере профессиональной коммуникации</w:t>
            </w:r>
          </w:p>
        </w:tc>
        <w:tc>
          <w:tcPr>
            <w:tcW w:w="2131" w:type="dxa"/>
            <w:shd w:val="clear" w:color="auto" w:fill="auto"/>
          </w:tcPr>
          <w:p w14:paraId="6C1093CE" w14:textId="77777777" w:rsidR="008F2667" w:rsidRPr="00C24EDC" w:rsidRDefault="008F2667" w:rsidP="00141881">
            <w:pPr>
              <w:suppressAutoHyphens/>
              <w:jc w:val="both"/>
              <w:rPr>
                <w:lang w:val="en-US"/>
              </w:rPr>
            </w:pPr>
            <w:r w:rsidRPr="00C24EDC">
              <w:rPr>
                <w:lang w:val="en-US"/>
              </w:rPr>
              <w:t xml:space="preserve">Liz and John Soars. New Headway Elementary Student’s Book. Oxford University Press, 2014; John and Liz Soars. </w:t>
            </w:r>
            <w:r>
              <w:t>New Headway Elementary Workbook. Oxford Uinversity Press, 2014.</w:t>
            </w:r>
          </w:p>
        </w:tc>
        <w:tc>
          <w:tcPr>
            <w:tcW w:w="688" w:type="dxa"/>
            <w:shd w:val="clear" w:color="auto" w:fill="auto"/>
          </w:tcPr>
          <w:p w14:paraId="53033F72" w14:textId="77777777" w:rsidR="008F2667" w:rsidRPr="00C24EDC" w:rsidRDefault="008F2667" w:rsidP="00141881">
            <w:pPr>
              <w:rPr>
                <w:lang w:val="en-US"/>
              </w:rPr>
            </w:pPr>
          </w:p>
        </w:tc>
        <w:tc>
          <w:tcPr>
            <w:tcW w:w="689" w:type="dxa"/>
            <w:shd w:val="clear" w:color="auto" w:fill="auto"/>
          </w:tcPr>
          <w:p w14:paraId="3EA5CAC3" w14:textId="77777777" w:rsidR="008F2667" w:rsidRPr="00C24EDC" w:rsidRDefault="008F2667" w:rsidP="00141881">
            <w:pPr>
              <w:rPr>
                <w:lang w:val="en-US"/>
              </w:rPr>
            </w:pPr>
          </w:p>
        </w:tc>
        <w:tc>
          <w:tcPr>
            <w:tcW w:w="2535" w:type="dxa"/>
            <w:shd w:val="clear" w:color="auto" w:fill="auto"/>
          </w:tcPr>
          <w:p w14:paraId="79606637" w14:textId="77777777" w:rsidR="008F2667" w:rsidRDefault="008F2667" w:rsidP="008F2667">
            <w:pPr>
              <w:numPr>
                <w:ilvl w:val="0"/>
                <w:numId w:val="10"/>
              </w:numPr>
            </w:pPr>
            <w:r>
              <w:t>Выборова Г.Е., Махмурян К., Мельчина О.П. Easy English: Базовый курс: Учебник для учащихся средней школы и студентов неязыковых вузов. – М.: АСТ-ПРЕСС КНИГА, 2007</w:t>
            </w:r>
          </w:p>
          <w:p w14:paraId="023E41D9" w14:textId="77777777" w:rsidR="008F2667" w:rsidRDefault="008F2667" w:rsidP="008F2667">
            <w:pPr>
              <w:numPr>
                <w:ilvl w:val="0"/>
                <w:numId w:val="10"/>
              </w:numPr>
            </w:pPr>
            <w:r>
              <w:t>Выборова Г.Е., Махмурян К.С. «Сборник упражнений по английской грамматике к базовому курсу». – М., 2006.</w:t>
            </w:r>
          </w:p>
          <w:p w14:paraId="2970CAAB" w14:textId="77777777" w:rsidR="008F2667" w:rsidRPr="00E876EC" w:rsidRDefault="008F2667" w:rsidP="008F2667">
            <w:pPr>
              <w:numPr>
                <w:ilvl w:val="0"/>
                <w:numId w:val="10"/>
              </w:numPr>
            </w:pPr>
            <w:r>
              <w:t xml:space="preserve">Бонк Н.А., Котий Г.А., Лукьянова Н.А. Учебник </w:t>
            </w:r>
            <w:r>
              <w:lastRenderedPageBreak/>
              <w:t xml:space="preserve">английского языка. Часть 1. – М., 2008. 4. Голицынский Ю.Б. Грамматика. Сборник упражнений – Спб.: Каро, 2007. </w:t>
            </w:r>
          </w:p>
        </w:tc>
        <w:tc>
          <w:tcPr>
            <w:tcW w:w="561" w:type="dxa"/>
            <w:shd w:val="clear" w:color="auto" w:fill="auto"/>
          </w:tcPr>
          <w:p w14:paraId="671BDBBC" w14:textId="77777777" w:rsidR="008F2667" w:rsidRPr="00E876EC" w:rsidRDefault="008F2667" w:rsidP="00141881"/>
        </w:tc>
        <w:tc>
          <w:tcPr>
            <w:tcW w:w="617" w:type="dxa"/>
            <w:shd w:val="clear" w:color="auto" w:fill="auto"/>
          </w:tcPr>
          <w:p w14:paraId="32C9B56E" w14:textId="77777777" w:rsidR="008F2667" w:rsidRPr="00E876EC" w:rsidRDefault="008F2667" w:rsidP="00141881"/>
        </w:tc>
      </w:tr>
      <w:tr w:rsidR="008F2667" w:rsidRPr="00E876EC" w14:paraId="1AF0C689" w14:textId="77777777" w:rsidTr="00141881">
        <w:tc>
          <w:tcPr>
            <w:tcW w:w="958" w:type="dxa"/>
            <w:shd w:val="clear" w:color="auto" w:fill="auto"/>
          </w:tcPr>
          <w:p w14:paraId="25DEC33B" w14:textId="77777777" w:rsidR="008F2667" w:rsidRDefault="008F2667" w:rsidP="00141881">
            <w:r>
              <w:t>2016</w:t>
            </w:r>
          </w:p>
        </w:tc>
        <w:tc>
          <w:tcPr>
            <w:tcW w:w="770" w:type="dxa"/>
            <w:shd w:val="clear" w:color="auto" w:fill="auto"/>
          </w:tcPr>
          <w:p w14:paraId="6DF484AC" w14:textId="77777777" w:rsidR="008F2667" w:rsidRDefault="008F2667" w:rsidP="00141881">
            <w:r>
              <w:t>ФАиД</w:t>
            </w:r>
          </w:p>
        </w:tc>
        <w:tc>
          <w:tcPr>
            <w:tcW w:w="1260" w:type="dxa"/>
            <w:shd w:val="clear" w:color="auto" w:fill="auto"/>
          </w:tcPr>
          <w:p w14:paraId="5892BD4F" w14:textId="77777777" w:rsidR="008F2667" w:rsidRDefault="008F2667" w:rsidP="00141881">
            <w:r>
              <w:t>ДР</w:t>
            </w:r>
          </w:p>
          <w:p w14:paraId="10755F3C" w14:textId="77777777" w:rsidR="008F2667" w:rsidRDefault="008F2667" w:rsidP="00141881">
            <w:r>
              <w:t>(1 курс)</w:t>
            </w:r>
          </w:p>
        </w:tc>
        <w:tc>
          <w:tcPr>
            <w:tcW w:w="1260" w:type="dxa"/>
            <w:shd w:val="clear" w:color="auto" w:fill="auto"/>
          </w:tcPr>
          <w:p w14:paraId="01D34AFB" w14:textId="77777777" w:rsidR="008F2667" w:rsidRDefault="008F2667" w:rsidP="00141881">
            <w:r>
              <w:t>Д</w:t>
            </w:r>
          </w:p>
        </w:tc>
        <w:tc>
          <w:tcPr>
            <w:tcW w:w="986" w:type="dxa"/>
            <w:shd w:val="clear" w:color="auto" w:fill="auto"/>
          </w:tcPr>
          <w:p w14:paraId="21F02BEB" w14:textId="77777777" w:rsidR="008F2667" w:rsidRDefault="008F2667" w:rsidP="00141881">
            <w:r>
              <w:t>1- 2</w:t>
            </w:r>
          </w:p>
        </w:tc>
        <w:tc>
          <w:tcPr>
            <w:tcW w:w="2331" w:type="dxa"/>
            <w:shd w:val="clear" w:color="auto" w:fill="auto"/>
          </w:tcPr>
          <w:p w14:paraId="15D19AB6" w14:textId="77777777" w:rsidR="008F2667" w:rsidRDefault="008F2667" w:rsidP="00141881">
            <w:r>
              <w:t>Иностранный язык</w:t>
            </w:r>
          </w:p>
        </w:tc>
        <w:tc>
          <w:tcPr>
            <w:tcW w:w="2131" w:type="dxa"/>
            <w:shd w:val="clear" w:color="auto" w:fill="auto"/>
          </w:tcPr>
          <w:p w14:paraId="2528F569" w14:textId="77777777" w:rsidR="008F2667" w:rsidRPr="00C24EDC" w:rsidRDefault="008F2667" w:rsidP="00141881">
            <w:pPr>
              <w:suppressAutoHyphens/>
              <w:jc w:val="both"/>
              <w:rPr>
                <w:lang w:val="en-US"/>
              </w:rPr>
            </w:pPr>
            <w:r w:rsidRPr="00C24EDC">
              <w:rPr>
                <w:lang w:val="en-US"/>
              </w:rPr>
              <w:t xml:space="preserve">Liz and John Soars. New Headway Elementary Student’s Book. Oxford University Press, 2014; John and Liz Soars. </w:t>
            </w:r>
            <w:r>
              <w:t>New Headway Elementary Workbook. Oxford Uinversity Press, 2014.</w:t>
            </w:r>
          </w:p>
        </w:tc>
        <w:tc>
          <w:tcPr>
            <w:tcW w:w="688" w:type="dxa"/>
            <w:shd w:val="clear" w:color="auto" w:fill="auto"/>
          </w:tcPr>
          <w:p w14:paraId="2F5B86F3" w14:textId="77777777" w:rsidR="008F2667" w:rsidRPr="00C24EDC" w:rsidRDefault="008F2667" w:rsidP="00141881">
            <w:pPr>
              <w:rPr>
                <w:lang w:val="en-US"/>
              </w:rPr>
            </w:pPr>
          </w:p>
        </w:tc>
        <w:tc>
          <w:tcPr>
            <w:tcW w:w="689" w:type="dxa"/>
            <w:shd w:val="clear" w:color="auto" w:fill="auto"/>
          </w:tcPr>
          <w:p w14:paraId="6554EEE4" w14:textId="77777777" w:rsidR="008F2667" w:rsidRPr="00C24EDC" w:rsidRDefault="008F2667" w:rsidP="00141881">
            <w:pPr>
              <w:rPr>
                <w:lang w:val="en-US"/>
              </w:rPr>
            </w:pPr>
          </w:p>
        </w:tc>
        <w:tc>
          <w:tcPr>
            <w:tcW w:w="2535" w:type="dxa"/>
            <w:shd w:val="clear" w:color="auto" w:fill="auto"/>
          </w:tcPr>
          <w:p w14:paraId="065DA023" w14:textId="77777777" w:rsidR="008F2667" w:rsidRDefault="008F2667" w:rsidP="008F2667">
            <w:pPr>
              <w:numPr>
                <w:ilvl w:val="0"/>
                <w:numId w:val="12"/>
              </w:numPr>
            </w:pPr>
            <w:r>
              <w:t>Выборова Г.Е., Махмурян К., Мельчина О.П. Easy English: Базовый курс: Учебник для учащихся средней школы и студентов неязыковых вузов. – М.: АСТ-ПРЕСС КНИГА, 2007</w:t>
            </w:r>
          </w:p>
          <w:p w14:paraId="50D50321" w14:textId="77777777" w:rsidR="008F2667" w:rsidRDefault="008F2667" w:rsidP="008F2667">
            <w:pPr>
              <w:numPr>
                <w:ilvl w:val="0"/>
                <w:numId w:val="12"/>
              </w:numPr>
            </w:pPr>
            <w:r>
              <w:t>Выборова Г.Е., Махмурян К.С. «Сборник упражнений по английской грамматике к базовому курсу». – М., 2006.</w:t>
            </w:r>
          </w:p>
          <w:p w14:paraId="16E5ED78" w14:textId="77777777" w:rsidR="008F2667" w:rsidRPr="00E876EC" w:rsidRDefault="008F2667" w:rsidP="008F2667">
            <w:pPr>
              <w:numPr>
                <w:ilvl w:val="0"/>
                <w:numId w:val="12"/>
              </w:numPr>
            </w:pPr>
            <w:r>
              <w:t xml:space="preserve">Бонк Н.А., Котий Г.А., Лукьянова Н.А. Учебник английского языка. Часть 1. – М., 2008. 4. Голицынский Ю.Б. Грамматика. Сборник </w:t>
            </w:r>
            <w:r>
              <w:lastRenderedPageBreak/>
              <w:t xml:space="preserve">упражнений – Спб.: Каро, 2007. </w:t>
            </w:r>
          </w:p>
        </w:tc>
        <w:tc>
          <w:tcPr>
            <w:tcW w:w="561" w:type="dxa"/>
            <w:shd w:val="clear" w:color="auto" w:fill="auto"/>
          </w:tcPr>
          <w:p w14:paraId="0DD3DE54" w14:textId="77777777" w:rsidR="008F2667" w:rsidRPr="00E876EC" w:rsidRDefault="008F2667" w:rsidP="00141881"/>
        </w:tc>
        <w:tc>
          <w:tcPr>
            <w:tcW w:w="617" w:type="dxa"/>
            <w:shd w:val="clear" w:color="auto" w:fill="auto"/>
          </w:tcPr>
          <w:p w14:paraId="1404E5CE" w14:textId="77777777" w:rsidR="008F2667" w:rsidRPr="00E876EC" w:rsidRDefault="008F2667" w:rsidP="00141881"/>
        </w:tc>
      </w:tr>
      <w:tr w:rsidR="008F2667" w:rsidRPr="00E876EC" w14:paraId="0FDE9A52" w14:textId="77777777" w:rsidTr="00141881">
        <w:tc>
          <w:tcPr>
            <w:tcW w:w="958" w:type="dxa"/>
            <w:shd w:val="clear" w:color="auto" w:fill="auto"/>
          </w:tcPr>
          <w:p w14:paraId="21FD402D" w14:textId="77777777" w:rsidR="008F2667" w:rsidRDefault="008F2667" w:rsidP="00141881">
            <w:r>
              <w:t>2016</w:t>
            </w:r>
          </w:p>
        </w:tc>
        <w:tc>
          <w:tcPr>
            <w:tcW w:w="770" w:type="dxa"/>
            <w:shd w:val="clear" w:color="auto" w:fill="auto"/>
          </w:tcPr>
          <w:p w14:paraId="0B93BFFD" w14:textId="77777777" w:rsidR="008F2667" w:rsidRDefault="008F2667" w:rsidP="00141881">
            <w:r>
              <w:t>ФАиД</w:t>
            </w:r>
          </w:p>
        </w:tc>
        <w:tc>
          <w:tcPr>
            <w:tcW w:w="1260" w:type="dxa"/>
            <w:shd w:val="clear" w:color="auto" w:fill="auto"/>
          </w:tcPr>
          <w:p w14:paraId="3E3904E2" w14:textId="77777777" w:rsidR="008F2667" w:rsidRDefault="008F2667" w:rsidP="00141881">
            <w:r>
              <w:t>ДР</w:t>
            </w:r>
          </w:p>
          <w:p w14:paraId="2C7D1FE1" w14:textId="77777777" w:rsidR="008F2667" w:rsidRDefault="008F2667" w:rsidP="00141881">
            <w:r>
              <w:t>(2-3 курс)</w:t>
            </w:r>
          </w:p>
        </w:tc>
        <w:tc>
          <w:tcPr>
            <w:tcW w:w="1260" w:type="dxa"/>
            <w:shd w:val="clear" w:color="auto" w:fill="auto"/>
          </w:tcPr>
          <w:p w14:paraId="573CC30B" w14:textId="77777777" w:rsidR="008F2667" w:rsidRDefault="008F2667" w:rsidP="00141881">
            <w:r>
              <w:t>Д</w:t>
            </w:r>
          </w:p>
        </w:tc>
        <w:tc>
          <w:tcPr>
            <w:tcW w:w="986" w:type="dxa"/>
            <w:shd w:val="clear" w:color="auto" w:fill="auto"/>
          </w:tcPr>
          <w:p w14:paraId="511361B3" w14:textId="77777777" w:rsidR="008F2667" w:rsidRDefault="008F2667" w:rsidP="00141881">
            <w:r>
              <w:t>1- 4</w:t>
            </w:r>
          </w:p>
        </w:tc>
        <w:tc>
          <w:tcPr>
            <w:tcW w:w="2331" w:type="dxa"/>
            <w:shd w:val="clear" w:color="auto" w:fill="auto"/>
          </w:tcPr>
          <w:p w14:paraId="6F97EEA9" w14:textId="77777777" w:rsidR="008F2667" w:rsidRDefault="008F2667" w:rsidP="00141881">
            <w:r>
              <w:t>Иностранный язык</w:t>
            </w:r>
          </w:p>
        </w:tc>
        <w:tc>
          <w:tcPr>
            <w:tcW w:w="2131" w:type="dxa"/>
            <w:shd w:val="clear" w:color="auto" w:fill="auto"/>
          </w:tcPr>
          <w:p w14:paraId="32ABB30B" w14:textId="77777777" w:rsidR="008F2667" w:rsidRPr="00C24EDC" w:rsidRDefault="008F2667" w:rsidP="00141881">
            <w:pPr>
              <w:suppressAutoHyphens/>
              <w:jc w:val="both"/>
              <w:rPr>
                <w:lang w:val="en-US"/>
              </w:rPr>
            </w:pPr>
            <w:r w:rsidRPr="00C24EDC">
              <w:rPr>
                <w:lang w:val="en-US"/>
              </w:rPr>
              <w:t xml:space="preserve">Liz and John Soars. New Headway Elementary Student’s Book. Oxford University Press, 2014; John and Liz Soars. </w:t>
            </w:r>
            <w:r>
              <w:t>New Headway Elementary Workbook. Oxford Uinversity Press, 2014.</w:t>
            </w:r>
          </w:p>
        </w:tc>
        <w:tc>
          <w:tcPr>
            <w:tcW w:w="688" w:type="dxa"/>
            <w:shd w:val="clear" w:color="auto" w:fill="auto"/>
          </w:tcPr>
          <w:p w14:paraId="00008B56" w14:textId="77777777" w:rsidR="008F2667" w:rsidRPr="00C24EDC" w:rsidRDefault="008F2667" w:rsidP="00141881">
            <w:pPr>
              <w:rPr>
                <w:lang w:val="en-US"/>
              </w:rPr>
            </w:pPr>
          </w:p>
        </w:tc>
        <w:tc>
          <w:tcPr>
            <w:tcW w:w="689" w:type="dxa"/>
            <w:shd w:val="clear" w:color="auto" w:fill="auto"/>
          </w:tcPr>
          <w:p w14:paraId="2FEE09A8" w14:textId="77777777" w:rsidR="008F2667" w:rsidRPr="00C24EDC" w:rsidRDefault="008F2667" w:rsidP="00141881">
            <w:pPr>
              <w:rPr>
                <w:lang w:val="en-US"/>
              </w:rPr>
            </w:pPr>
          </w:p>
        </w:tc>
        <w:tc>
          <w:tcPr>
            <w:tcW w:w="2535" w:type="dxa"/>
            <w:shd w:val="clear" w:color="auto" w:fill="auto"/>
          </w:tcPr>
          <w:p w14:paraId="59F53A56" w14:textId="77777777" w:rsidR="008F2667" w:rsidRDefault="008F2667" w:rsidP="008F2667">
            <w:pPr>
              <w:numPr>
                <w:ilvl w:val="0"/>
                <w:numId w:val="11"/>
              </w:numPr>
            </w:pPr>
            <w:r>
              <w:t>Выборова Г.Е., Махмурян К., Мельчина О.П. Easy English: Базовый курс: Учебник для учащихся средней школы и студентов неязыковых вузов. – М.: АСТ-ПРЕСС КНИГА, 2007</w:t>
            </w:r>
          </w:p>
          <w:p w14:paraId="2FCBE7BC" w14:textId="77777777" w:rsidR="008F2667" w:rsidRDefault="008F2667" w:rsidP="008F2667">
            <w:pPr>
              <w:numPr>
                <w:ilvl w:val="0"/>
                <w:numId w:val="11"/>
              </w:numPr>
            </w:pPr>
            <w:r>
              <w:t>Выборова Г.Е., Махмурян К.С. «Сборник упражнений по английской грамматике к базовому курсу». – М., 2006.</w:t>
            </w:r>
          </w:p>
          <w:p w14:paraId="3C85DFC1" w14:textId="77777777" w:rsidR="008F2667" w:rsidRPr="00E876EC" w:rsidRDefault="008F2667" w:rsidP="008F2667">
            <w:pPr>
              <w:numPr>
                <w:ilvl w:val="0"/>
                <w:numId w:val="11"/>
              </w:numPr>
            </w:pPr>
            <w:r>
              <w:t xml:space="preserve">Бонк Н.А., Котий Г.А., Лукьянова Н.А. Учебник английского языка. Часть 1. – М., 2008. 4. Голицынский Ю.Б. Грамматика. Сборник упражнений – Спб.: Каро, 2007. </w:t>
            </w:r>
          </w:p>
        </w:tc>
        <w:tc>
          <w:tcPr>
            <w:tcW w:w="561" w:type="dxa"/>
            <w:shd w:val="clear" w:color="auto" w:fill="auto"/>
          </w:tcPr>
          <w:p w14:paraId="76E5BB63" w14:textId="77777777" w:rsidR="008F2667" w:rsidRPr="00E876EC" w:rsidRDefault="008F2667" w:rsidP="00141881"/>
        </w:tc>
        <w:tc>
          <w:tcPr>
            <w:tcW w:w="617" w:type="dxa"/>
            <w:shd w:val="clear" w:color="auto" w:fill="auto"/>
          </w:tcPr>
          <w:p w14:paraId="6652C1B8" w14:textId="77777777" w:rsidR="008F2667" w:rsidRPr="00E876EC" w:rsidRDefault="008F2667" w:rsidP="00141881"/>
        </w:tc>
      </w:tr>
    </w:tbl>
    <w:p w14:paraId="6BD07CA1" w14:textId="414E0AC6" w:rsidR="003C5088" w:rsidRDefault="003C5088"/>
    <w:tbl>
      <w:tblPr>
        <w:tblW w:w="14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8"/>
        <w:gridCol w:w="770"/>
        <w:gridCol w:w="1260"/>
        <w:gridCol w:w="1260"/>
        <w:gridCol w:w="986"/>
        <w:gridCol w:w="2331"/>
        <w:gridCol w:w="2069"/>
        <w:gridCol w:w="709"/>
        <w:gridCol w:w="709"/>
        <w:gridCol w:w="2410"/>
        <w:gridCol w:w="567"/>
        <w:gridCol w:w="708"/>
      </w:tblGrid>
      <w:tr w:rsidR="00FF1596" w14:paraId="697D7E62" w14:textId="71C8E9EE" w:rsidTr="00302CC6">
        <w:tc>
          <w:tcPr>
            <w:tcW w:w="958" w:type="dxa"/>
            <w:shd w:val="clear" w:color="auto" w:fill="auto"/>
          </w:tcPr>
          <w:p w14:paraId="22EB8346" w14:textId="77777777" w:rsidR="00FF1596" w:rsidRDefault="00FF1596" w:rsidP="00141881">
            <w:pPr>
              <w:jc w:val="center"/>
            </w:pPr>
            <w:r>
              <w:t>Год приема</w:t>
            </w:r>
          </w:p>
        </w:tc>
        <w:tc>
          <w:tcPr>
            <w:tcW w:w="770" w:type="dxa"/>
            <w:shd w:val="clear" w:color="auto" w:fill="auto"/>
          </w:tcPr>
          <w:p w14:paraId="4017E86D" w14:textId="77777777" w:rsidR="00FF1596" w:rsidRDefault="00FF1596" w:rsidP="00141881">
            <w:pPr>
              <w:jc w:val="center"/>
            </w:pPr>
            <w:r>
              <w:t>Ф-т</w:t>
            </w:r>
          </w:p>
        </w:tc>
        <w:tc>
          <w:tcPr>
            <w:tcW w:w="1260" w:type="dxa"/>
            <w:shd w:val="clear" w:color="auto" w:fill="auto"/>
          </w:tcPr>
          <w:p w14:paraId="703C68D3" w14:textId="77777777" w:rsidR="00FF1596" w:rsidRDefault="00FF1596" w:rsidP="00141881">
            <w:pPr>
              <w:jc w:val="center"/>
            </w:pPr>
            <w:r>
              <w:t>Группа</w:t>
            </w:r>
          </w:p>
        </w:tc>
        <w:tc>
          <w:tcPr>
            <w:tcW w:w="1260" w:type="dxa"/>
            <w:shd w:val="clear" w:color="auto" w:fill="auto"/>
          </w:tcPr>
          <w:p w14:paraId="588E4E94" w14:textId="77777777" w:rsidR="00FF1596" w:rsidRDefault="00FF1596" w:rsidP="00141881">
            <w:pPr>
              <w:jc w:val="center"/>
            </w:pPr>
            <w:r>
              <w:t>Форма</w:t>
            </w:r>
          </w:p>
          <w:p w14:paraId="66695B34" w14:textId="77777777" w:rsidR="00FF1596" w:rsidRDefault="00FF1596" w:rsidP="00141881">
            <w:pPr>
              <w:jc w:val="center"/>
            </w:pPr>
            <w:r>
              <w:t>обучения</w:t>
            </w:r>
          </w:p>
        </w:tc>
        <w:tc>
          <w:tcPr>
            <w:tcW w:w="986" w:type="dxa"/>
            <w:shd w:val="clear" w:color="auto" w:fill="auto"/>
          </w:tcPr>
          <w:p w14:paraId="72DCD91E" w14:textId="77777777" w:rsidR="00FF1596" w:rsidRDefault="00FF1596" w:rsidP="00141881">
            <w:pPr>
              <w:jc w:val="center"/>
            </w:pPr>
            <w:r>
              <w:t>Семестр</w:t>
            </w:r>
          </w:p>
        </w:tc>
        <w:tc>
          <w:tcPr>
            <w:tcW w:w="2331" w:type="dxa"/>
            <w:shd w:val="clear" w:color="auto" w:fill="auto"/>
          </w:tcPr>
          <w:p w14:paraId="1D823E13" w14:textId="77777777" w:rsidR="00FF1596" w:rsidRDefault="00FF1596" w:rsidP="00141881">
            <w:pPr>
              <w:jc w:val="center"/>
            </w:pPr>
            <w:r>
              <w:t>Название дисциплины</w:t>
            </w:r>
          </w:p>
        </w:tc>
        <w:tc>
          <w:tcPr>
            <w:tcW w:w="3487" w:type="dxa"/>
            <w:gridSpan w:val="3"/>
            <w:shd w:val="clear" w:color="auto" w:fill="auto"/>
          </w:tcPr>
          <w:p w14:paraId="24C8D11E" w14:textId="3AA8B4C8" w:rsidR="00FF1596" w:rsidRDefault="00FF1596" w:rsidP="00141881">
            <w:pPr>
              <w:jc w:val="center"/>
            </w:pPr>
            <w:r>
              <w:t>Основная литература</w:t>
            </w:r>
          </w:p>
        </w:tc>
        <w:tc>
          <w:tcPr>
            <w:tcW w:w="3685" w:type="dxa"/>
            <w:gridSpan w:val="3"/>
            <w:shd w:val="clear" w:color="auto" w:fill="auto"/>
          </w:tcPr>
          <w:p w14:paraId="43C351D6" w14:textId="57058CA2" w:rsidR="00FF1596" w:rsidRDefault="00FF1596" w:rsidP="00141881">
            <w:pPr>
              <w:jc w:val="center"/>
            </w:pPr>
            <w:r>
              <w:t>Дополнительная литература</w:t>
            </w:r>
          </w:p>
        </w:tc>
      </w:tr>
      <w:tr w:rsidR="0016090D" w:rsidRPr="000529E0" w14:paraId="71683594" w14:textId="37275AAE" w:rsidTr="0016090D">
        <w:tc>
          <w:tcPr>
            <w:tcW w:w="958" w:type="dxa"/>
            <w:shd w:val="clear" w:color="auto" w:fill="auto"/>
          </w:tcPr>
          <w:p w14:paraId="0E6667A5" w14:textId="77777777" w:rsidR="0016090D" w:rsidRDefault="0016090D" w:rsidP="00141881">
            <w:pPr>
              <w:jc w:val="center"/>
            </w:pPr>
            <w:r>
              <w:lastRenderedPageBreak/>
              <w:t>2018</w:t>
            </w:r>
          </w:p>
        </w:tc>
        <w:tc>
          <w:tcPr>
            <w:tcW w:w="770" w:type="dxa"/>
            <w:shd w:val="clear" w:color="auto" w:fill="auto"/>
          </w:tcPr>
          <w:p w14:paraId="09A2E9F4" w14:textId="77777777" w:rsidR="0016090D" w:rsidRDefault="0016090D" w:rsidP="00141881">
            <w:pPr>
              <w:jc w:val="center"/>
            </w:pPr>
            <w:r>
              <w:t>ФСК</w:t>
            </w:r>
          </w:p>
        </w:tc>
        <w:tc>
          <w:tcPr>
            <w:tcW w:w="1260" w:type="dxa"/>
            <w:shd w:val="clear" w:color="auto" w:fill="auto"/>
          </w:tcPr>
          <w:p w14:paraId="49F5F448" w14:textId="77777777" w:rsidR="0016090D" w:rsidRDefault="0016090D" w:rsidP="00141881">
            <w:pPr>
              <w:jc w:val="center"/>
            </w:pPr>
            <w:r>
              <w:t>ПГ (1 курс)</w:t>
            </w:r>
          </w:p>
        </w:tc>
        <w:tc>
          <w:tcPr>
            <w:tcW w:w="1260" w:type="dxa"/>
            <w:shd w:val="clear" w:color="auto" w:fill="auto"/>
          </w:tcPr>
          <w:p w14:paraId="7BA9424C" w14:textId="77777777" w:rsidR="0016090D" w:rsidRDefault="0016090D" w:rsidP="00141881">
            <w:pPr>
              <w:jc w:val="center"/>
            </w:pPr>
            <w:r>
              <w:t>Д</w:t>
            </w:r>
          </w:p>
        </w:tc>
        <w:tc>
          <w:tcPr>
            <w:tcW w:w="986" w:type="dxa"/>
            <w:shd w:val="clear" w:color="auto" w:fill="auto"/>
          </w:tcPr>
          <w:p w14:paraId="27615D24" w14:textId="77777777" w:rsidR="0016090D" w:rsidRDefault="0016090D" w:rsidP="00141881">
            <w:pPr>
              <w:jc w:val="center"/>
            </w:pPr>
            <w:r>
              <w:t>1-2</w:t>
            </w:r>
          </w:p>
        </w:tc>
        <w:tc>
          <w:tcPr>
            <w:tcW w:w="2331" w:type="dxa"/>
            <w:shd w:val="clear" w:color="auto" w:fill="auto"/>
          </w:tcPr>
          <w:p w14:paraId="5D3EE78C" w14:textId="77777777" w:rsidR="0016090D" w:rsidRDefault="0016090D" w:rsidP="00141881">
            <w:pPr>
              <w:jc w:val="center"/>
            </w:pPr>
            <w:r>
              <w:t>Иностранный язык</w:t>
            </w:r>
          </w:p>
        </w:tc>
        <w:tc>
          <w:tcPr>
            <w:tcW w:w="2069" w:type="dxa"/>
            <w:shd w:val="clear" w:color="auto" w:fill="auto"/>
          </w:tcPr>
          <w:p w14:paraId="5145CBE9" w14:textId="77777777" w:rsidR="0016090D" w:rsidRPr="002775DF" w:rsidRDefault="0016090D" w:rsidP="00C022A0">
            <w:pPr>
              <w:numPr>
                <w:ilvl w:val="0"/>
                <w:numId w:val="13"/>
              </w:numPr>
              <w:spacing w:before="100" w:beforeAutospacing="1" w:after="100" w:afterAutospacing="1"/>
              <w:rPr>
                <w:color w:val="000000"/>
              </w:rPr>
            </w:pPr>
            <w:r w:rsidRPr="002775DF">
              <w:rPr>
                <w:color w:val="000000"/>
              </w:rPr>
              <w:t xml:space="preserve">Бонк Н.А. Учебник английского языка. [В 2 ч.] Ч.2. - М. : ДЕКОНТ+: ГИС, 2003. - 511 [1] c. </w:t>
            </w:r>
          </w:p>
          <w:p w14:paraId="7DAC929E" w14:textId="77777777" w:rsidR="0016090D" w:rsidRPr="002775DF" w:rsidRDefault="0016090D" w:rsidP="00C022A0">
            <w:pPr>
              <w:numPr>
                <w:ilvl w:val="0"/>
                <w:numId w:val="13"/>
              </w:numPr>
              <w:spacing w:before="100" w:beforeAutospacing="1" w:after="100" w:afterAutospacing="1"/>
              <w:rPr>
                <w:color w:val="000000"/>
              </w:rPr>
            </w:pPr>
            <w:r w:rsidRPr="002775DF">
              <w:rPr>
                <w:color w:val="000000"/>
              </w:rPr>
              <w:t xml:space="preserve">Донченко  Е.Н. Английский язык для студентов нетехнических факультетов : рек. Академией гуманитарных наук в качестве учеб. пособ. для вузов . - Ростов н/Д : Феникс, 2005. - 316 с. - (Высшее образование. К 90-летию РГУ). </w:t>
            </w:r>
          </w:p>
          <w:p w14:paraId="6081A398" w14:textId="77777777" w:rsidR="0016090D" w:rsidRPr="002775DF" w:rsidRDefault="0016090D" w:rsidP="00C022A0">
            <w:pPr>
              <w:numPr>
                <w:ilvl w:val="0"/>
                <w:numId w:val="13"/>
              </w:numPr>
              <w:spacing w:before="100" w:beforeAutospacing="1" w:after="100" w:afterAutospacing="1"/>
              <w:rPr>
                <w:color w:val="000000"/>
              </w:rPr>
            </w:pPr>
            <w:r w:rsidRPr="002775DF">
              <w:rPr>
                <w:color w:val="000000"/>
              </w:rPr>
              <w:t xml:space="preserve">Числова  А.С. Английский язык для гуманитарных факультетов : учебник по английскому языку для </w:t>
            </w:r>
            <w:r w:rsidRPr="002775DF">
              <w:rPr>
                <w:color w:val="000000"/>
              </w:rPr>
              <w:lastRenderedPageBreak/>
              <w:t xml:space="preserve">студентов неязыковых специальностей: доп. М-вом образования РФ в качестве учебника для вузов . - Ростов н/Д : Феникс, 2005. - 288 с. - (Высшее образование. К 90-летию РГУ). ). </w:t>
            </w:r>
          </w:p>
          <w:p w14:paraId="686DE325" w14:textId="77777777" w:rsidR="0016090D" w:rsidRPr="002775DF" w:rsidRDefault="0016090D" w:rsidP="00C022A0">
            <w:pPr>
              <w:numPr>
                <w:ilvl w:val="0"/>
                <w:numId w:val="13"/>
              </w:numPr>
              <w:spacing w:before="240" w:beforeAutospacing="1" w:after="120" w:afterAutospacing="1"/>
              <w:jc w:val="both"/>
              <w:outlineLvl w:val="1"/>
              <w:rPr>
                <w:bCs/>
              </w:rPr>
            </w:pPr>
            <w:r w:rsidRPr="002775DF">
              <w:rPr>
                <w:color w:val="000000"/>
              </w:rPr>
              <w:t xml:space="preserve">Хведченя, Л.В. Практический курс современного английского языка. В 2-х ч. Ч. 1 : доп. М-вом образования Республики Беларусь в качестве учеб. пособ. для студентов гуманитарных специальностей вузов. - 3-е изд. - Мн. : Вышэйшая </w:t>
            </w:r>
            <w:r w:rsidRPr="002775DF">
              <w:rPr>
                <w:color w:val="000000"/>
              </w:rPr>
              <w:lastRenderedPageBreak/>
              <w:t xml:space="preserve">школа, 2006. - 284 с. </w:t>
            </w:r>
          </w:p>
          <w:p w14:paraId="5AAFF5FB" w14:textId="77777777" w:rsidR="0016090D" w:rsidRPr="002775DF" w:rsidRDefault="0016090D" w:rsidP="00C022A0">
            <w:pPr>
              <w:numPr>
                <w:ilvl w:val="0"/>
                <w:numId w:val="13"/>
              </w:numPr>
              <w:spacing w:before="240" w:beforeAutospacing="1" w:after="120" w:afterAutospacing="1"/>
              <w:jc w:val="both"/>
              <w:outlineLvl w:val="1"/>
              <w:rPr>
                <w:bCs/>
              </w:rPr>
            </w:pPr>
            <w:r w:rsidRPr="002775DF">
              <w:rPr>
                <w:bCs/>
                <w:lang w:val="en-US"/>
              </w:rPr>
              <w:t>Liz and John Soars. New Headway Elementary Student’s Book. Oxford</w:t>
            </w:r>
            <w:r w:rsidRPr="002775DF">
              <w:rPr>
                <w:bCs/>
              </w:rPr>
              <w:t xml:space="preserve"> </w:t>
            </w:r>
            <w:r w:rsidRPr="002775DF">
              <w:rPr>
                <w:bCs/>
                <w:lang w:val="en-US"/>
              </w:rPr>
              <w:t>University</w:t>
            </w:r>
            <w:r w:rsidRPr="002775DF">
              <w:rPr>
                <w:bCs/>
              </w:rPr>
              <w:t xml:space="preserve"> </w:t>
            </w:r>
            <w:r w:rsidRPr="002775DF">
              <w:rPr>
                <w:bCs/>
                <w:lang w:val="en-US"/>
              </w:rPr>
              <w:t>Press</w:t>
            </w:r>
            <w:r w:rsidRPr="002775DF">
              <w:rPr>
                <w:bCs/>
              </w:rPr>
              <w:t>, 2014;</w:t>
            </w:r>
          </w:p>
          <w:p w14:paraId="2B7C7B79" w14:textId="77777777" w:rsidR="0016090D" w:rsidRPr="002775DF" w:rsidRDefault="0016090D" w:rsidP="00C022A0">
            <w:pPr>
              <w:numPr>
                <w:ilvl w:val="0"/>
                <w:numId w:val="13"/>
              </w:numPr>
              <w:spacing w:before="240" w:beforeAutospacing="1" w:after="120" w:afterAutospacing="1"/>
              <w:jc w:val="both"/>
              <w:outlineLvl w:val="1"/>
              <w:rPr>
                <w:bCs/>
              </w:rPr>
            </w:pPr>
            <w:r w:rsidRPr="002775DF">
              <w:rPr>
                <w:bCs/>
                <w:lang w:val="en-US"/>
              </w:rPr>
              <w:t>John and Liz Soars. New Headway Elementary Workbook. Oxford</w:t>
            </w:r>
            <w:r w:rsidRPr="002775DF">
              <w:rPr>
                <w:bCs/>
              </w:rPr>
              <w:t xml:space="preserve"> </w:t>
            </w:r>
            <w:r w:rsidRPr="002775DF">
              <w:rPr>
                <w:bCs/>
                <w:lang w:val="en-US"/>
              </w:rPr>
              <w:t>University</w:t>
            </w:r>
            <w:r w:rsidRPr="002775DF">
              <w:rPr>
                <w:bCs/>
              </w:rPr>
              <w:t xml:space="preserve"> </w:t>
            </w:r>
            <w:r w:rsidRPr="002775DF">
              <w:rPr>
                <w:bCs/>
                <w:lang w:val="en-US"/>
              </w:rPr>
              <w:t>Press</w:t>
            </w:r>
            <w:r w:rsidRPr="002775DF">
              <w:rPr>
                <w:bCs/>
              </w:rPr>
              <w:t>, 2014.</w:t>
            </w:r>
          </w:p>
          <w:p w14:paraId="619989E7" w14:textId="77777777" w:rsidR="0016090D" w:rsidRPr="002775DF" w:rsidRDefault="0016090D" w:rsidP="00141881">
            <w:pPr>
              <w:jc w:val="center"/>
            </w:pPr>
          </w:p>
        </w:tc>
        <w:tc>
          <w:tcPr>
            <w:tcW w:w="709" w:type="dxa"/>
          </w:tcPr>
          <w:p w14:paraId="3BEA2923" w14:textId="77777777" w:rsidR="0016090D" w:rsidRDefault="0016090D" w:rsidP="00141881">
            <w:pPr>
              <w:jc w:val="center"/>
            </w:pPr>
          </w:p>
        </w:tc>
        <w:tc>
          <w:tcPr>
            <w:tcW w:w="709" w:type="dxa"/>
          </w:tcPr>
          <w:p w14:paraId="13C4B4C3" w14:textId="746E0607" w:rsidR="0016090D" w:rsidRDefault="0016090D" w:rsidP="00141881">
            <w:pPr>
              <w:jc w:val="center"/>
            </w:pPr>
          </w:p>
        </w:tc>
        <w:tc>
          <w:tcPr>
            <w:tcW w:w="2410" w:type="dxa"/>
            <w:shd w:val="clear" w:color="auto" w:fill="auto"/>
          </w:tcPr>
          <w:p w14:paraId="3A08AD0C" w14:textId="77777777" w:rsidR="0016090D" w:rsidRPr="00482582" w:rsidRDefault="0016090D" w:rsidP="00C022A0">
            <w:pPr>
              <w:numPr>
                <w:ilvl w:val="0"/>
                <w:numId w:val="14"/>
              </w:numPr>
              <w:spacing w:before="100" w:beforeAutospacing="1"/>
            </w:pPr>
            <w:r w:rsidRPr="00482582">
              <w:t xml:space="preserve">Выборова Г.Е., Махмурян К., Мельчина О.П. </w:t>
            </w:r>
            <w:r w:rsidRPr="00C24EDC">
              <w:rPr>
                <w:lang w:val="en-US"/>
              </w:rPr>
              <w:t>Easy</w:t>
            </w:r>
            <w:r w:rsidRPr="00482582">
              <w:t xml:space="preserve"> </w:t>
            </w:r>
            <w:r w:rsidRPr="00C24EDC">
              <w:rPr>
                <w:lang w:val="en-US"/>
              </w:rPr>
              <w:t>English</w:t>
            </w:r>
            <w:r w:rsidRPr="00482582">
              <w:t>: Базовый курс: Учебник для учащихся средней школы и студентов неязыковых вузов. – М.: АСТ-ПРЕСС КНИГА, 2007</w:t>
            </w:r>
          </w:p>
          <w:p w14:paraId="79E36891" w14:textId="77777777" w:rsidR="0016090D" w:rsidRPr="00482582" w:rsidRDefault="0016090D" w:rsidP="00C022A0">
            <w:pPr>
              <w:numPr>
                <w:ilvl w:val="0"/>
                <w:numId w:val="14"/>
              </w:numPr>
              <w:spacing w:before="100" w:beforeAutospacing="1"/>
            </w:pPr>
            <w:r w:rsidRPr="00482582">
              <w:t>Выборова Г.Е., Махмурян К.С. «Сборник упражнений по английской грамматике к базовому курсу». – М., 2006.</w:t>
            </w:r>
          </w:p>
          <w:p w14:paraId="242F8042" w14:textId="77777777" w:rsidR="0016090D" w:rsidRPr="00482582" w:rsidRDefault="0016090D" w:rsidP="00C022A0">
            <w:pPr>
              <w:numPr>
                <w:ilvl w:val="0"/>
                <w:numId w:val="14"/>
              </w:numPr>
              <w:spacing w:before="100" w:beforeAutospacing="1"/>
            </w:pPr>
            <w:r w:rsidRPr="00482582">
              <w:t>Бонк Н.А., Котий Г.А., Лукьянова Н.А. Учебник английского языка. Часть 1. – М., 2008.</w:t>
            </w:r>
          </w:p>
          <w:p w14:paraId="4D5827F0" w14:textId="77777777" w:rsidR="0016090D" w:rsidRPr="00C57A30" w:rsidRDefault="0016090D" w:rsidP="00C022A0">
            <w:pPr>
              <w:numPr>
                <w:ilvl w:val="0"/>
                <w:numId w:val="14"/>
              </w:numPr>
              <w:spacing w:before="100" w:beforeAutospacing="1"/>
            </w:pPr>
            <w:r w:rsidRPr="00482582">
              <w:t>Голицынский Ю.Б. Грамматика. Сборник упражнений – Спб.: Каро, 2007.</w:t>
            </w:r>
          </w:p>
          <w:p w14:paraId="4A00F25C" w14:textId="77777777" w:rsidR="0016090D" w:rsidRPr="00C24EDC" w:rsidRDefault="0016090D" w:rsidP="00C022A0">
            <w:pPr>
              <w:numPr>
                <w:ilvl w:val="0"/>
                <w:numId w:val="14"/>
              </w:numPr>
              <w:spacing w:before="100" w:beforeAutospacing="1"/>
              <w:rPr>
                <w:lang w:val="en-US"/>
              </w:rPr>
            </w:pPr>
            <w:r w:rsidRPr="00C24EDC">
              <w:rPr>
                <w:lang w:val="en-US"/>
              </w:rPr>
              <w:t xml:space="preserve">Elaine Walker, Steve Elsworth. New Grammar practice for </w:t>
            </w:r>
            <w:r w:rsidRPr="00C24EDC">
              <w:rPr>
                <w:lang w:val="en-US"/>
              </w:rPr>
              <w:lastRenderedPageBreak/>
              <w:t>Elementary Students. Pearson Education Limited, 2004</w:t>
            </w:r>
          </w:p>
          <w:p w14:paraId="215E9AE6" w14:textId="77777777" w:rsidR="0016090D" w:rsidRPr="00C24EDC" w:rsidRDefault="0016090D" w:rsidP="00C022A0">
            <w:pPr>
              <w:numPr>
                <w:ilvl w:val="0"/>
                <w:numId w:val="14"/>
              </w:numPr>
              <w:rPr>
                <w:lang w:val="en-US"/>
              </w:rPr>
            </w:pPr>
            <w:r w:rsidRPr="00C24EDC">
              <w:rPr>
                <w:lang w:val="en-US"/>
              </w:rPr>
              <w:t>Elaine Walker, Steve Elsworth. New Grammar practice for Pre-Intermediate Students. Pearson Education Limited, 2004</w:t>
            </w:r>
          </w:p>
          <w:p w14:paraId="45693D79" w14:textId="77777777" w:rsidR="0016090D" w:rsidRPr="000529E0" w:rsidRDefault="0016090D" w:rsidP="00141881"/>
        </w:tc>
        <w:tc>
          <w:tcPr>
            <w:tcW w:w="567" w:type="dxa"/>
          </w:tcPr>
          <w:p w14:paraId="08C9295D" w14:textId="77777777" w:rsidR="0016090D" w:rsidRDefault="0016090D" w:rsidP="00141881">
            <w:pPr>
              <w:jc w:val="center"/>
            </w:pPr>
          </w:p>
        </w:tc>
        <w:tc>
          <w:tcPr>
            <w:tcW w:w="708" w:type="dxa"/>
          </w:tcPr>
          <w:p w14:paraId="7BCE9A2D" w14:textId="3D3080C7" w:rsidR="0016090D" w:rsidRDefault="0016090D" w:rsidP="00141881">
            <w:pPr>
              <w:jc w:val="center"/>
            </w:pPr>
          </w:p>
        </w:tc>
      </w:tr>
      <w:tr w:rsidR="0016090D" w14:paraId="73968241" w14:textId="3FFDAFCD" w:rsidTr="0016090D">
        <w:tc>
          <w:tcPr>
            <w:tcW w:w="958" w:type="dxa"/>
            <w:shd w:val="clear" w:color="auto" w:fill="auto"/>
          </w:tcPr>
          <w:p w14:paraId="45DC5AD0" w14:textId="77777777" w:rsidR="0016090D" w:rsidRDefault="0016090D" w:rsidP="00141881">
            <w:pPr>
              <w:jc w:val="center"/>
            </w:pPr>
            <w:r>
              <w:lastRenderedPageBreak/>
              <w:t>2018</w:t>
            </w:r>
          </w:p>
        </w:tc>
        <w:tc>
          <w:tcPr>
            <w:tcW w:w="770" w:type="dxa"/>
            <w:shd w:val="clear" w:color="auto" w:fill="auto"/>
          </w:tcPr>
          <w:p w14:paraId="3194B4B5" w14:textId="77777777" w:rsidR="0016090D" w:rsidRDefault="0016090D" w:rsidP="00141881">
            <w:pPr>
              <w:jc w:val="center"/>
            </w:pPr>
            <w:r>
              <w:t>ФСК</w:t>
            </w:r>
          </w:p>
        </w:tc>
        <w:tc>
          <w:tcPr>
            <w:tcW w:w="1260" w:type="dxa"/>
            <w:shd w:val="clear" w:color="auto" w:fill="auto"/>
          </w:tcPr>
          <w:p w14:paraId="30E540BF" w14:textId="77777777" w:rsidR="0016090D" w:rsidRDefault="0016090D" w:rsidP="00141881">
            <w:pPr>
              <w:jc w:val="center"/>
            </w:pPr>
            <w:r>
              <w:t>ВПГ (1 курс)</w:t>
            </w:r>
          </w:p>
        </w:tc>
        <w:tc>
          <w:tcPr>
            <w:tcW w:w="1260" w:type="dxa"/>
            <w:shd w:val="clear" w:color="auto" w:fill="auto"/>
          </w:tcPr>
          <w:p w14:paraId="65F1B3AE" w14:textId="77777777" w:rsidR="0016090D" w:rsidRDefault="0016090D" w:rsidP="00141881">
            <w:pPr>
              <w:jc w:val="center"/>
            </w:pPr>
            <w:r>
              <w:t>В</w:t>
            </w:r>
          </w:p>
        </w:tc>
        <w:tc>
          <w:tcPr>
            <w:tcW w:w="986" w:type="dxa"/>
            <w:shd w:val="clear" w:color="auto" w:fill="auto"/>
          </w:tcPr>
          <w:p w14:paraId="04870151" w14:textId="77777777" w:rsidR="0016090D" w:rsidRDefault="0016090D" w:rsidP="00141881">
            <w:pPr>
              <w:jc w:val="center"/>
            </w:pPr>
            <w:r>
              <w:t>1-2</w:t>
            </w:r>
          </w:p>
        </w:tc>
        <w:tc>
          <w:tcPr>
            <w:tcW w:w="2331" w:type="dxa"/>
            <w:shd w:val="clear" w:color="auto" w:fill="auto"/>
          </w:tcPr>
          <w:p w14:paraId="4A4A3181" w14:textId="77777777" w:rsidR="0016090D" w:rsidRDefault="0016090D" w:rsidP="00141881">
            <w:pPr>
              <w:jc w:val="center"/>
            </w:pPr>
            <w:r>
              <w:t>Иностранный язык</w:t>
            </w:r>
          </w:p>
        </w:tc>
        <w:tc>
          <w:tcPr>
            <w:tcW w:w="2069" w:type="dxa"/>
            <w:shd w:val="clear" w:color="auto" w:fill="auto"/>
          </w:tcPr>
          <w:p w14:paraId="1B59FABB" w14:textId="77777777" w:rsidR="0016090D" w:rsidRPr="002775DF" w:rsidRDefault="0016090D" w:rsidP="00C022A0">
            <w:pPr>
              <w:numPr>
                <w:ilvl w:val="0"/>
                <w:numId w:val="15"/>
              </w:numPr>
              <w:spacing w:before="100" w:beforeAutospacing="1" w:after="100" w:afterAutospacing="1"/>
              <w:rPr>
                <w:color w:val="000000"/>
              </w:rPr>
            </w:pPr>
            <w:r w:rsidRPr="002775DF">
              <w:tab/>
            </w:r>
            <w:r w:rsidRPr="002775DF">
              <w:rPr>
                <w:color w:val="000000"/>
              </w:rPr>
              <w:t xml:space="preserve">Бонк, Н.А. Учебник английского языка. [В 2 ч.] Ч.2. - М. : ДЕКОНТ+: ГИС, 2003. - 511 [1] c. </w:t>
            </w:r>
          </w:p>
          <w:p w14:paraId="65F49BBE" w14:textId="77777777" w:rsidR="0016090D" w:rsidRPr="002775DF" w:rsidRDefault="0016090D" w:rsidP="00C022A0">
            <w:pPr>
              <w:numPr>
                <w:ilvl w:val="0"/>
                <w:numId w:val="15"/>
              </w:numPr>
              <w:spacing w:before="100" w:beforeAutospacing="1" w:after="100" w:afterAutospacing="1"/>
              <w:rPr>
                <w:color w:val="000000"/>
              </w:rPr>
            </w:pPr>
            <w:r w:rsidRPr="002775DF">
              <w:rPr>
                <w:color w:val="000000"/>
              </w:rPr>
              <w:t xml:space="preserve">Донченко, Е.Н. Английский язык для студентов </w:t>
            </w:r>
            <w:r w:rsidRPr="002775DF">
              <w:rPr>
                <w:color w:val="000000"/>
              </w:rPr>
              <w:lastRenderedPageBreak/>
              <w:t xml:space="preserve">нетехнических факультетов : рек. Академией гуманитарных наук в качестве учеб. пособ. для вузов . - Ростов н/Д : Феникс, 2005. - 316 с. - (Высшее образование. К 90-летию РГУ). </w:t>
            </w:r>
          </w:p>
          <w:p w14:paraId="7407B09F" w14:textId="77777777" w:rsidR="0016090D" w:rsidRPr="002775DF" w:rsidRDefault="0016090D" w:rsidP="00C022A0">
            <w:pPr>
              <w:numPr>
                <w:ilvl w:val="0"/>
                <w:numId w:val="15"/>
              </w:numPr>
              <w:spacing w:before="100" w:beforeAutospacing="1" w:after="100" w:afterAutospacing="1"/>
              <w:rPr>
                <w:color w:val="000000"/>
              </w:rPr>
            </w:pPr>
            <w:r w:rsidRPr="002775DF">
              <w:rPr>
                <w:color w:val="000000"/>
              </w:rPr>
              <w:t xml:space="preserve">Числова, А.С. Английский язык для гуманитарных факультетов : учебник по английскому языку для студентов неязыковых специальностей: доп. М-вом образования РФ в качестве учебника для вузов . - Ростов н/Д : Феникс, 2005. - 288 с. - (Высшее образование. К 90-летию РГУ). </w:t>
            </w:r>
          </w:p>
          <w:p w14:paraId="660FB37A" w14:textId="77777777" w:rsidR="0016090D" w:rsidRPr="002775DF" w:rsidRDefault="0016090D" w:rsidP="00C022A0">
            <w:pPr>
              <w:numPr>
                <w:ilvl w:val="0"/>
                <w:numId w:val="15"/>
              </w:numPr>
              <w:spacing w:before="240" w:beforeAutospacing="1" w:after="120" w:afterAutospacing="1"/>
              <w:jc w:val="both"/>
              <w:outlineLvl w:val="1"/>
              <w:rPr>
                <w:bCs/>
              </w:rPr>
            </w:pPr>
            <w:r w:rsidRPr="002775DF">
              <w:rPr>
                <w:color w:val="000000"/>
              </w:rPr>
              <w:lastRenderedPageBreak/>
              <w:t xml:space="preserve">Хведченя, Л.В. Практический курс современного английского языка. В 2-х ч. Ч. 1 : доп. М-вом образования Республики Беларусь в качестве учеб. пособ. для студентов гуманитарных специальностей вузов. - 3-е изд. - Мн. : Вышэйшая школа, 2006. - 284 с. </w:t>
            </w:r>
          </w:p>
          <w:p w14:paraId="036548EF" w14:textId="77777777" w:rsidR="0016090D" w:rsidRPr="002775DF" w:rsidRDefault="0016090D" w:rsidP="00C022A0">
            <w:pPr>
              <w:numPr>
                <w:ilvl w:val="0"/>
                <w:numId w:val="15"/>
              </w:numPr>
              <w:spacing w:before="240" w:beforeAutospacing="1" w:after="120" w:afterAutospacing="1"/>
              <w:jc w:val="both"/>
              <w:outlineLvl w:val="1"/>
              <w:rPr>
                <w:bCs/>
              </w:rPr>
            </w:pPr>
            <w:r w:rsidRPr="002775DF">
              <w:rPr>
                <w:bCs/>
                <w:lang w:val="en-US"/>
              </w:rPr>
              <w:t>Liz and John Soars. New Headway Elementary Student’s Book. Oxford</w:t>
            </w:r>
            <w:r w:rsidRPr="002775DF">
              <w:rPr>
                <w:bCs/>
              </w:rPr>
              <w:t xml:space="preserve"> </w:t>
            </w:r>
            <w:r w:rsidRPr="002775DF">
              <w:rPr>
                <w:bCs/>
                <w:lang w:val="en-US"/>
              </w:rPr>
              <w:t>University</w:t>
            </w:r>
            <w:r w:rsidRPr="002775DF">
              <w:rPr>
                <w:bCs/>
              </w:rPr>
              <w:t xml:space="preserve"> </w:t>
            </w:r>
            <w:r w:rsidRPr="002775DF">
              <w:rPr>
                <w:bCs/>
                <w:lang w:val="en-US"/>
              </w:rPr>
              <w:t>Press</w:t>
            </w:r>
            <w:r w:rsidRPr="002775DF">
              <w:rPr>
                <w:bCs/>
              </w:rPr>
              <w:t>, 2014;</w:t>
            </w:r>
          </w:p>
          <w:p w14:paraId="5FABA4BB" w14:textId="77777777" w:rsidR="0016090D" w:rsidRPr="00C24EDC" w:rsidRDefault="0016090D" w:rsidP="00C022A0">
            <w:pPr>
              <w:numPr>
                <w:ilvl w:val="0"/>
                <w:numId w:val="15"/>
              </w:numPr>
              <w:spacing w:before="240" w:beforeAutospacing="1" w:after="120" w:afterAutospacing="1"/>
              <w:jc w:val="both"/>
              <w:outlineLvl w:val="1"/>
              <w:rPr>
                <w:bCs/>
              </w:rPr>
            </w:pPr>
            <w:r w:rsidRPr="002775DF">
              <w:rPr>
                <w:bCs/>
                <w:lang w:val="en-US"/>
              </w:rPr>
              <w:t xml:space="preserve">John and Liz Soars. New Headway Elementary Workbook. </w:t>
            </w:r>
            <w:r w:rsidRPr="002775DF">
              <w:rPr>
                <w:bCs/>
                <w:lang w:val="en-US"/>
              </w:rPr>
              <w:lastRenderedPageBreak/>
              <w:t>Oxford</w:t>
            </w:r>
            <w:r w:rsidRPr="002775DF">
              <w:rPr>
                <w:bCs/>
              </w:rPr>
              <w:t xml:space="preserve"> </w:t>
            </w:r>
            <w:r w:rsidRPr="002775DF">
              <w:rPr>
                <w:bCs/>
                <w:lang w:val="en-US"/>
              </w:rPr>
              <w:t>University</w:t>
            </w:r>
            <w:r w:rsidRPr="002775DF">
              <w:rPr>
                <w:bCs/>
              </w:rPr>
              <w:t xml:space="preserve"> </w:t>
            </w:r>
            <w:r w:rsidRPr="002775DF">
              <w:rPr>
                <w:bCs/>
                <w:lang w:val="en-US"/>
              </w:rPr>
              <w:t>Press</w:t>
            </w:r>
            <w:r w:rsidRPr="002775DF">
              <w:rPr>
                <w:bCs/>
              </w:rPr>
              <w:t xml:space="preserve">, </w:t>
            </w:r>
            <w:r w:rsidRPr="00C24EDC">
              <w:rPr>
                <w:bCs/>
              </w:rPr>
              <w:t>2014.</w:t>
            </w:r>
          </w:p>
          <w:p w14:paraId="56DB84B5" w14:textId="77777777" w:rsidR="0016090D" w:rsidRDefault="0016090D" w:rsidP="00141881">
            <w:pPr>
              <w:tabs>
                <w:tab w:val="left" w:pos="1125"/>
              </w:tabs>
            </w:pPr>
          </w:p>
        </w:tc>
        <w:tc>
          <w:tcPr>
            <w:tcW w:w="709" w:type="dxa"/>
          </w:tcPr>
          <w:p w14:paraId="22F97B89" w14:textId="77777777" w:rsidR="0016090D" w:rsidRPr="00B34D30" w:rsidRDefault="0016090D" w:rsidP="002775DF">
            <w:pPr>
              <w:spacing w:before="100" w:beforeAutospacing="1"/>
              <w:ind w:left="360"/>
            </w:pPr>
          </w:p>
        </w:tc>
        <w:tc>
          <w:tcPr>
            <w:tcW w:w="709" w:type="dxa"/>
          </w:tcPr>
          <w:p w14:paraId="3D381F05" w14:textId="21390174" w:rsidR="0016090D" w:rsidRPr="00B34D30" w:rsidRDefault="0016090D" w:rsidP="002775DF">
            <w:pPr>
              <w:spacing w:before="100" w:beforeAutospacing="1"/>
              <w:ind w:left="360"/>
            </w:pPr>
          </w:p>
        </w:tc>
        <w:tc>
          <w:tcPr>
            <w:tcW w:w="2410" w:type="dxa"/>
            <w:shd w:val="clear" w:color="auto" w:fill="auto"/>
          </w:tcPr>
          <w:p w14:paraId="3E7EE760" w14:textId="7C5753D5" w:rsidR="0016090D" w:rsidRDefault="0016090D" w:rsidP="00C022A0">
            <w:pPr>
              <w:numPr>
                <w:ilvl w:val="0"/>
                <w:numId w:val="16"/>
              </w:numPr>
              <w:spacing w:before="100" w:beforeAutospacing="1"/>
            </w:pPr>
            <w:r w:rsidRPr="00B34D30">
              <w:t xml:space="preserve">Выборова Г.Е., Махмурян К., Мельчина О.П. </w:t>
            </w:r>
            <w:r w:rsidRPr="00B34D30">
              <w:rPr>
                <w:lang w:val="en-US"/>
              </w:rPr>
              <w:t>Easy</w:t>
            </w:r>
            <w:r w:rsidRPr="00B34D30">
              <w:t xml:space="preserve"> </w:t>
            </w:r>
            <w:r w:rsidRPr="00B34D30">
              <w:rPr>
                <w:lang w:val="en-US"/>
              </w:rPr>
              <w:t>English</w:t>
            </w:r>
            <w:r w:rsidRPr="00B34D30">
              <w:t>: Базовый курс: Учебник для учащихся средней школы и студентов неязыковых вузов. – М.: АСТ-ПРЕСС КНИГА, 2007</w:t>
            </w:r>
          </w:p>
          <w:p w14:paraId="257F1CA0" w14:textId="77777777" w:rsidR="0016090D" w:rsidRPr="00B34D30" w:rsidRDefault="0016090D" w:rsidP="00C022A0">
            <w:pPr>
              <w:numPr>
                <w:ilvl w:val="0"/>
                <w:numId w:val="16"/>
              </w:numPr>
              <w:spacing w:before="100" w:beforeAutospacing="1"/>
            </w:pPr>
            <w:r w:rsidRPr="00B34D30">
              <w:t xml:space="preserve">Выборова Г.Е., Махмурян К.С. </w:t>
            </w:r>
            <w:r w:rsidRPr="00B34D30">
              <w:lastRenderedPageBreak/>
              <w:t>«Сборник упражнений по английской грамматике к базовому курсу». – М., 2006.</w:t>
            </w:r>
          </w:p>
          <w:p w14:paraId="1879FC4C" w14:textId="77777777" w:rsidR="0016090D" w:rsidRPr="00B34D30" w:rsidRDefault="0016090D" w:rsidP="00C022A0">
            <w:pPr>
              <w:numPr>
                <w:ilvl w:val="0"/>
                <w:numId w:val="16"/>
              </w:numPr>
              <w:spacing w:before="100" w:beforeAutospacing="1"/>
            </w:pPr>
            <w:r w:rsidRPr="00B34D30">
              <w:t>Бонк Н.А., Котий Г.А., Лукьянова Н.А. Учебник английского языка. Часть 1. – М., 2008.</w:t>
            </w:r>
          </w:p>
          <w:p w14:paraId="1AD09EBE" w14:textId="77777777" w:rsidR="0016090D" w:rsidRPr="00B34D30" w:rsidRDefault="0016090D" w:rsidP="00C022A0">
            <w:pPr>
              <w:numPr>
                <w:ilvl w:val="0"/>
                <w:numId w:val="16"/>
              </w:numPr>
              <w:spacing w:before="100" w:beforeAutospacing="1"/>
            </w:pPr>
            <w:r w:rsidRPr="00B34D30">
              <w:t>Голицынский Ю.Б. Грамматика. Сборник упражнений – Спб.: Каро, 2007.</w:t>
            </w:r>
          </w:p>
          <w:p w14:paraId="50669C2A" w14:textId="77777777" w:rsidR="0016090D" w:rsidRPr="00B34D30" w:rsidRDefault="0016090D" w:rsidP="00C022A0">
            <w:pPr>
              <w:numPr>
                <w:ilvl w:val="0"/>
                <w:numId w:val="16"/>
              </w:numPr>
              <w:spacing w:before="100" w:beforeAutospacing="1"/>
              <w:rPr>
                <w:lang w:val="en-US"/>
              </w:rPr>
            </w:pPr>
            <w:r w:rsidRPr="00B34D30">
              <w:rPr>
                <w:lang w:val="en-US"/>
              </w:rPr>
              <w:t>Elaine Walker, Steve Elsworth. New Grammar practice for Elementary Students. Pearson Education Limited, 2004</w:t>
            </w:r>
          </w:p>
          <w:p w14:paraId="0B81D97E" w14:textId="77777777" w:rsidR="0016090D" w:rsidRPr="00B34D30" w:rsidRDefault="0016090D" w:rsidP="00C022A0">
            <w:pPr>
              <w:numPr>
                <w:ilvl w:val="0"/>
                <w:numId w:val="16"/>
              </w:numPr>
              <w:rPr>
                <w:lang w:val="en-US"/>
              </w:rPr>
            </w:pPr>
            <w:r w:rsidRPr="00B34D30">
              <w:rPr>
                <w:lang w:val="en-US"/>
              </w:rPr>
              <w:t>Elaine Walker, Steve Elsworth. New Grammar practice for Pre-Intermediate Students. Pearson Education Limited, 2004</w:t>
            </w:r>
          </w:p>
          <w:p w14:paraId="0F816F46" w14:textId="77777777" w:rsidR="0016090D" w:rsidRDefault="0016090D" w:rsidP="00141881">
            <w:pPr>
              <w:jc w:val="center"/>
            </w:pPr>
          </w:p>
        </w:tc>
        <w:tc>
          <w:tcPr>
            <w:tcW w:w="567" w:type="dxa"/>
          </w:tcPr>
          <w:p w14:paraId="688DFF9D" w14:textId="77777777" w:rsidR="0016090D" w:rsidRPr="00B34D30" w:rsidRDefault="0016090D" w:rsidP="002775DF">
            <w:pPr>
              <w:spacing w:before="100" w:beforeAutospacing="1"/>
              <w:ind w:left="360"/>
            </w:pPr>
          </w:p>
        </w:tc>
        <w:tc>
          <w:tcPr>
            <w:tcW w:w="708" w:type="dxa"/>
          </w:tcPr>
          <w:p w14:paraId="024E2444" w14:textId="28448ACF" w:rsidR="0016090D" w:rsidRPr="00B34D30" w:rsidRDefault="0016090D" w:rsidP="002775DF">
            <w:pPr>
              <w:spacing w:before="100" w:beforeAutospacing="1"/>
              <w:ind w:left="360"/>
            </w:pPr>
          </w:p>
        </w:tc>
      </w:tr>
    </w:tbl>
    <w:tbl>
      <w:tblPr>
        <w:tblStyle w:val="a3"/>
        <w:tblW w:w="1474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993"/>
        <w:gridCol w:w="708"/>
        <w:gridCol w:w="1276"/>
        <w:gridCol w:w="1276"/>
        <w:gridCol w:w="992"/>
        <w:gridCol w:w="2268"/>
        <w:gridCol w:w="2268"/>
        <w:gridCol w:w="709"/>
        <w:gridCol w:w="567"/>
        <w:gridCol w:w="2551"/>
        <w:gridCol w:w="567"/>
        <w:gridCol w:w="567"/>
      </w:tblGrid>
      <w:tr w:rsidR="0016090D" w14:paraId="4AD331BE" w14:textId="47D623A0" w:rsidTr="002775DF">
        <w:tc>
          <w:tcPr>
            <w:tcW w:w="993" w:type="dxa"/>
          </w:tcPr>
          <w:p w14:paraId="63994683" w14:textId="77777777" w:rsidR="0016090D" w:rsidRPr="00C66ACF" w:rsidRDefault="0016090D" w:rsidP="00141881">
            <w:pPr>
              <w:jc w:val="center"/>
            </w:pPr>
            <w:r>
              <w:lastRenderedPageBreak/>
              <w:t>Год</w:t>
            </w:r>
          </w:p>
        </w:tc>
        <w:tc>
          <w:tcPr>
            <w:tcW w:w="708" w:type="dxa"/>
          </w:tcPr>
          <w:p w14:paraId="0A32FC9D" w14:textId="77777777" w:rsidR="0016090D" w:rsidRPr="00C66ACF" w:rsidRDefault="0016090D" w:rsidP="00141881">
            <w:pPr>
              <w:jc w:val="center"/>
            </w:pPr>
            <w:r>
              <w:t>Фак-т</w:t>
            </w:r>
          </w:p>
        </w:tc>
        <w:tc>
          <w:tcPr>
            <w:tcW w:w="1276" w:type="dxa"/>
          </w:tcPr>
          <w:p w14:paraId="6111D186" w14:textId="77777777" w:rsidR="0016090D" w:rsidRPr="00C66ACF" w:rsidRDefault="0016090D" w:rsidP="00141881">
            <w:pPr>
              <w:jc w:val="center"/>
            </w:pPr>
            <w:r>
              <w:t>Группа</w:t>
            </w:r>
          </w:p>
        </w:tc>
        <w:tc>
          <w:tcPr>
            <w:tcW w:w="1276" w:type="dxa"/>
          </w:tcPr>
          <w:p w14:paraId="039FEE41" w14:textId="77777777" w:rsidR="0016090D" w:rsidRPr="00C66ACF" w:rsidRDefault="0016090D" w:rsidP="00141881">
            <w:pPr>
              <w:jc w:val="center"/>
            </w:pPr>
            <w:r>
              <w:t>Форма об-я</w:t>
            </w:r>
          </w:p>
        </w:tc>
        <w:tc>
          <w:tcPr>
            <w:tcW w:w="992" w:type="dxa"/>
          </w:tcPr>
          <w:p w14:paraId="2983EEA9" w14:textId="77777777" w:rsidR="0016090D" w:rsidRPr="00C66ACF" w:rsidRDefault="0016090D" w:rsidP="00141881">
            <w:pPr>
              <w:jc w:val="center"/>
            </w:pPr>
            <w:r>
              <w:t>Семестр</w:t>
            </w:r>
          </w:p>
        </w:tc>
        <w:tc>
          <w:tcPr>
            <w:tcW w:w="2268" w:type="dxa"/>
          </w:tcPr>
          <w:p w14:paraId="456781F7" w14:textId="77777777" w:rsidR="0016090D" w:rsidRPr="00C66ACF" w:rsidRDefault="0016090D" w:rsidP="00141881">
            <w:pPr>
              <w:jc w:val="center"/>
            </w:pPr>
            <w:r>
              <w:t>Название дис-ны</w:t>
            </w:r>
          </w:p>
        </w:tc>
        <w:tc>
          <w:tcPr>
            <w:tcW w:w="3544" w:type="dxa"/>
            <w:gridSpan w:val="3"/>
          </w:tcPr>
          <w:p w14:paraId="15596FBE" w14:textId="1E807124" w:rsidR="0016090D" w:rsidRDefault="0016090D" w:rsidP="00141881">
            <w:pPr>
              <w:jc w:val="center"/>
            </w:pPr>
            <w:r>
              <w:t>Осн. лит-ра</w:t>
            </w:r>
          </w:p>
        </w:tc>
        <w:tc>
          <w:tcPr>
            <w:tcW w:w="3685" w:type="dxa"/>
            <w:gridSpan w:val="3"/>
          </w:tcPr>
          <w:p w14:paraId="7D2183B1" w14:textId="65DCAC31" w:rsidR="0016090D" w:rsidRDefault="0016090D" w:rsidP="00141881">
            <w:pPr>
              <w:jc w:val="center"/>
            </w:pPr>
            <w:r>
              <w:t>Доп. лит-ра</w:t>
            </w:r>
          </w:p>
        </w:tc>
      </w:tr>
      <w:tr w:rsidR="001A7E7B" w:rsidRPr="002A1CE4" w14:paraId="1685163A" w14:textId="09C623F3" w:rsidTr="002775DF">
        <w:tc>
          <w:tcPr>
            <w:tcW w:w="993" w:type="dxa"/>
          </w:tcPr>
          <w:p w14:paraId="23282EDA" w14:textId="77777777" w:rsidR="001A7E7B" w:rsidRPr="00C66ACF" w:rsidRDefault="001A7E7B" w:rsidP="00141881">
            <w:pPr>
              <w:jc w:val="center"/>
            </w:pPr>
            <w:r>
              <w:t>2016</w:t>
            </w:r>
          </w:p>
        </w:tc>
        <w:tc>
          <w:tcPr>
            <w:tcW w:w="708" w:type="dxa"/>
          </w:tcPr>
          <w:p w14:paraId="579A1917" w14:textId="77777777" w:rsidR="001A7E7B" w:rsidRDefault="001A7E7B" w:rsidP="00141881">
            <w:pPr>
              <w:jc w:val="center"/>
            </w:pPr>
            <w:r>
              <w:t>ФСК</w:t>
            </w:r>
          </w:p>
        </w:tc>
        <w:tc>
          <w:tcPr>
            <w:tcW w:w="1276" w:type="dxa"/>
          </w:tcPr>
          <w:p w14:paraId="4DC17487" w14:textId="77777777" w:rsidR="001A7E7B" w:rsidRDefault="001A7E7B" w:rsidP="00141881">
            <w:pPr>
              <w:jc w:val="center"/>
            </w:pPr>
            <w:r>
              <w:t>СЦ (1-2 курс)</w:t>
            </w:r>
          </w:p>
        </w:tc>
        <w:tc>
          <w:tcPr>
            <w:tcW w:w="1276" w:type="dxa"/>
          </w:tcPr>
          <w:p w14:paraId="11A02B79" w14:textId="77777777" w:rsidR="001A7E7B" w:rsidRDefault="001A7E7B" w:rsidP="00141881">
            <w:pPr>
              <w:jc w:val="center"/>
            </w:pPr>
            <w:r>
              <w:t>Очная</w:t>
            </w:r>
          </w:p>
        </w:tc>
        <w:tc>
          <w:tcPr>
            <w:tcW w:w="992" w:type="dxa"/>
          </w:tcPr>
          <w:p w14:paraId="48B07EEC" w14:textId="77777777" w:rsidR="001A7E7B" w:rsidRDefault="001A7E7B" w:rsidP="00141881">
            <w:r>
              <w:t>1, 2, 3, 4</w:t>
            </w:r>
          </w:p>
        </w:tc>
        <w:tc>
          <w:tcPr>
            <w:tcW w:w="2268" w:type="dxa"/>
          </w:tcPr>
          <w:p w14:paraId="360205E4" w14:textId="77777777" w:rsidR="001A7E7B" w:rsidRDefault="001A7E7B" w:rsidP="00141881">
            <w:r>
              <w:t>Иностранный язык</w:t>
            </w:r>
          </w:p>
        </w:tc>
        <w:tc>
          <w:tcPr>
            <w:tcW w:w="2268" w:type="dxa"/>
          </w:tcPr>
          <w:p w14:paraId="06A8D3B9" w14:textId="77777777" w:rsidR="001A7E7B" w:rsidRDefault="001A7E7B" w:rsidP="00141881">
            <w:pPr>
              <w:suppressAutoHyphens/>
              <w:jc w:val="both"/>
              <w:rPr>
                <w:color w:val="000000"/>
                <w:szCs w:val="28"/>
              </w:rPr>
            </w:pPr>
            <w:r>
              <w:t xml:space="preserve">1. </w:t>
            </w:r>
            <w:r>
              <w:rPr>
                <w:color w:val="000000"/>
                <w:szCs w:val="28"/>
              </w:rPr>
              <w:t>Бонк Н. А., Лукьянова М. П., Памухина Л. Г. и др. Учебник английского языка в 2-х томах. – М., 1996. 511 с.</w:t>
            </w:r>
          </w:p>
          <w:p w14:paraId="15CF1629" w14:textId="77777777" w:rsidR="001A7E7B" w:rsidRDefault="001A7E7B" w:rsidP="00141881">
            <w:pPr>
              <w:suppressAutoHyphens/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2. </w:t>
            </w:r>
            <w:r w:rsidRPr="008950FD">
              <w:rPr>
                <w:color w:val="000000"/>
                <w:szCs w:val="28"/>
              </w:rPr>
              <w:t xml:space="preserve">Голицынский Ю. Б. Грамматика. Сборник грамматических упаржнений. –СПб, Каро, </w:t>
            </w:r>
            <w:r>
              <w:t>2006. - 544 с</w:t>
            </w:r>
            <w:r>
              <w:rPr>
                <w:color w:val="000000"/>
                <w:szCs w:val="28"/>
              </w:rPr>
              <w:t>.</w:t>
            </w:r>
          </w:p>
          <w:p w14:paraId="4491CDFA" w14:textId="77777777" w:rsidR="001A7E7B" w:rsidRDefault="001A7E7B" w:rsidP="00141881">
            <w:pPr>
              <w:suppressAutoHyphens/>
              <w:jc w:val="both"/>
              <w:rPr>
                <w:color w:val="000000"/>
                <w:szCs w:val="28"/>
              </w:rPr>
            </w:pPr>
            <w:r w:rsidRPr="0005406E">
              <w:rPr>
                <w:color w:val="000000"/>
                <w:szCs w:val="28"/>
                <w:lang w:val="en-US"/>
              </w:rPr>
              <w:t xml:space="preserve">3. </w:t>
            </w:r>
            <w:r w:rsidRPr="008950FD">
              <w:rPr>
                <w:color w:val="000000"/>
                <w:szCs w:val="28"/>
              </w:rPr>
              <w:t>Голицынский</w:t>
            </w:r>
            <w:r w:rsidRPr="008950FD">
              <w:rPr>
                <w:color w:val="000000"/>
                <w:szCs w:val="28"/>
                <w:lang w:val="en-US"/>
              </w:rPr>
              <w:t xml:space="preserve"> </w:t>
            </w:r>
            <w:r w:rsidRPr="008950FD">
              <w:rPr>
                <w:color w:val="000000"/>
                <w:szCs w:val="28"/>
              </w:rPr>
              <w:t>Ю</w:t>
            </w:r>
            <w:r w:rsidRPr="008950FD">
              <w:rPr>
                <w:color w:val="000000"/>
                <w:szCs w:val="28"/>
                <w:lang w:val="en-US"/>
              </w:rPr>
              <w:t xml:space="preserve">. </w:t>
            </w:r>
            <w:r w:rsidRPr="008950FD">
              <w:rPr>
                <w:color w:val="000000"/>
                <w:szCs w:val="28"/>
              </w:rPr>
              <w:t>Б</w:t>
            </w:r>
            <w:r w:rsidRPr="008950FD">
              <w:rPr>
                <w:color w:val="000000"/>
                <w:szCs w:val="28"/>
                <w:lang w:val="en-US"/>
              </w:rPr>
              <w:t xml:space="preserve">. Spoken English. </w:t>
            </w:r>
            <w:r w:rsidRPr="008950FD">
              <w:rPr>
                <w:color w:val="000000"/>
                <w:szCs w:val="28"/>
              </w:rPr>
              <w:t>Пособие по разговорной речи.-</w:t>
            </w:r>
            <w:r>
              <w:rPr>
                <w:color w:val="000000"/>
                <w:szCs w:val="28"/>
              </w:rPr>
              <w:t xml:space="preserve"> </w:t>
            </w:r>
            <w:r w:rsidRPr="008950FD">
              <w:rPr>
                <w:color w:val="000000"/>
                <w:szCs w:val="28"/>
              </w:rPr>
              <w:t xml:space="preserve">СПб, Каро, </w:t>
            </w:r>
            <w:r>
              <w:rPr>
                <w:color w:val="000000"/>
                <w:szCs w:val="28"/>
              </w:rPr>
              <w:t>1998</w:t>
            </w:r>
            <w:r w:rsidRPr="008950FD">
              <w:rPr>
                <w:color w:val="000000"/>
                <w:szCs w:val="28"/>
              </w:rPr>
              <w:t>.</w:t>
            </w:r>
            <w:r>
              <w:rPr>
                <w:color w:val="000000"/>
                <w:szCs w:val="28"/>
              </w:rPr>
              <w:t>- 415 с.</w:t>
            </w:r>
          </w:p>
          <w:p w14:paraId="2897DAAB" w14:textId="77777777" w:rsidR="001A7E7B" w:rsidRDefault="001A7E7B" w:rsidP="00141881">
            <w:pPr>
              <w:suppressAutoHyphens/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4. Ионина А.А., Саакян А.С. Английская грамматика: Теория и парктика. – 4-е изд., испр. – М.: </w:t>
            </w:r>
            <w:r>
              <w:rPr>
                <w:color w:val="000000"/>
                <w:szCs w:val="28"/>
              </w:rPr>
              <w:lastRenderedPageBreak/>
              <w:t xml:space="preserve">Айрис-пресс, 2011. </w:t>
            </w:r>
            <w:r>
              <w:t>- 448 с.</w:t>
            </w:r>
          </w:p>
          <w:p w14:paraId="64ACACB5" w14:textId="77777777" w:rsidR="001A7E7B" w:rsidRDefault="001A7E7B" w:rsidP="00141881"/>
        </w:tc>
        <w:tc>
          <w:tcPr>
            <w:tcW w:w="709" w:type="dxa"/>
          </w:tcPr>
          <w:p w14:paraId="7D278BC6" w14:textId="77777777" w:rsidR="001A7E7B" w:rsidRDefault="001A7E7B" w:rsidP="00141881">
            <w:pPr>
              <w:tabs>
                <w:tab w:val="left" w:pos="426"/>
              </w:tabs>
              <w:suppressAutoHyphens/>
              <w:jc w:val="both"/>
            </w:pPr>
          </w:p>
        </w:tc>
        <w:tc>
          <w:tcPr>
            <w:tcW w:w="567" w:type="dxa"/>
          </w:tcPr>
          <w:p w14:paraId="33C7A0A5" w14:textId="77777777" w:rsidR="001A7E7B" w:rsidRDefault="001A7E7B" w:rsidP="00141881">
            <w:pPr>
              <w:tabs>
                <w:tab w:val="left" w:pos="426"/>
              </w:tabs>
              <w:suppressAutoHyphens/>
              <w:jc w:val="both"/>
            </w:pPr>
          </w:p>
        </w:tc>
        <w:tc>
          <w:tcPr>
            <w:tcW w:w="2551" w:type="dxa"/>
          </w:tcPr>
          <w:p w14:paraId="4F6A8CBF" w14:textId="23209382" w:rsidR="001A7E7B" w:rsidRDefault="001A7E7B" w:rsidP="00141881">
            <w:pPr>
              <w:tabs>
                <w:tab w:val="left" w:pos="426"/>
              </w:tabs>
              <w:suppressAutoHyphens/>
              <w:jc w:val="both"/>
              <w:rPr>
                <w:color w:val="000000"/>
                <w:szCs w:val="28"/>
              </w:rPr>
            </w:pPr>
            <w:r>
              <w:t xml:space="preserve">1. </w:t>
            </w:r>
            <w:r>
              <w:rPr>
                <w:color w:val="000000"/>
                <w:szCs w:val="28"/>
              </w:rPr>
              <w:t>Миньяр-Белоручева А. П., Фукс Г. Н., Шейнина Л. В. Цивилизация, история, государство. Пособие по английскому языку для гуманитарных факультетов. – Университет: Книжный дом, М., 2006. – 157 с.</w:t>
            </w:r>
          </w:p>
          <w:p w14:paraId="45A651EE" w14:textId="77777777" w:rsidR="001A7E7B" w:rsidRPr="000A5F4F" w:rsidRDefault="001A7E7B" w:rsidP="00141881">
            <w:pPr>
              <w:tabs>
                <w:tab w:val="left" w:pos="426"/>
              </w:tabs>
              <w:suppressAutoHyphens/>
              <w:jc w:val="both"/>
              <w:rPr>
                <w:color w:val="000000"/>
                <w:szCs w:val="28"/>
                <w:lang w:val="en-US"/>
              </w:rPr>
            </w:pPr>
            <w:r w:rsidRPr="000A5F4F">
              <w:rPr>
                <w:color w:val="000000"/>
                <w:szCs w:val="28"/>
                <w:lang w:val="en-US"/>
              </w:rPr>
              <w:t xml:space="preserve">2. Murphy, R. </w:t>
            </w:r>
            <w:r w:rsidRPr="000A5F4F">
              <w:rPr>
                <w:lang w:val="en-US"/>
              </w:rPr>
              <w:t>English Grammar in Use. Third edition [3-</w:t>
            </w:r>
            <w:r w:rsidRPr="000A5F4F">
              <w:t>е</w:t>
            </w:r>
            <w:r w:rsidRPr="000A5F4F">
              <w:rPr>
                <w:lang w:val="en-US"/>
              </w:rPr>
              <w:t xml:space="preserve"> </w:t>
            </w:r>
            <w:r w:rsidRPr="000A5F4F">
              <w:t>изд</w:t>
            </w:r>
            <w:r w:rsidRPr="000A5F4F">
              <w:rPr>
                <w:lang w:val="en-US"/>
              </w:rPr>
              <w:t xml:space="preserve">.] . - </w:t>
            </w:r>
            <w:r w:rsidRPr="000A5F4F">
              <w:t>Эдинбург</w:t>
            </w:r>
            <w:r w:rsidRPr="000A5F4F">
              <w:rPr>
                <w:lang w:val="en-US"/>
              </w:rPr>
              <w:t>: Cambridge University Press , 2009. – 332 p.</w:t>
            </w:r>
          </w:p>
          <w:p w14:paraId="18A1E96F" w14:textId="77777777" w:rsidR="001A7E7B" w:rsidRPr="000A5F4F" w:rsidRDefault="001A7E7B" w:rsidP="00141881">
            <w:pPr>
              <w:rPr>
                <w:lang w:val="en-US"/>
              </w:rPr>
            </w:pPr>
          </w:p>
        </w:tc>
        <w:tc>
          <w:tcPr>
            <w:tcW w:w="567" w:type="dxa"/>
          </w:tcPr>
          <w:p w14:paraId="01BE89CD" w14:textId="77777777" w:rsidR="001A7E7B" w:rsidRPr="001A7E7B" w:rsidRDefault="001A7E7B" w:rsidP="00141881">
            <w:pPr>
              <w:tabs>
                <w:tab w:val="left" w:pos="426"/>
              </w:tabs>
              <w:suppressAutoHyphens/>
              <w:jc w:val="both"/>
              <w:rPr>
                <w:lang w:val="en-US"/>
              </w:rPr>
            </w:pPr>
          </w:p>
        </w:tc>
        <w:tc>
          <w:tcPr>
            <w:tcW w:w="567" w:type="dxa"/>
          </w:tcPr>
          <w:p w14:paraId="115DE47E" w14:textId="28F95F02" w:rsidR="001A7E7B" w:rsidRPr="001A7E7B" w:rsidRDefault="001A7E7B" w:rsidP="00141881">
            <w:pPr>
              <w:tabs>
                <w:tab w:val="left" w:pos="426"/>
              </w:tabs>
              <w:suppressAutoHyphens/>
              <w:jc w:val="both"/>
              <w:rPr>
                <w:lang w:val="en-US"/>
              </w:rPr>
            </w:pPr>
          </w:p>
        </w:tc>
      </w:tr>
      <w:tr w:rsidR="001A7E7B" w:rsidRPr="00DA30D7" w14:paraId="0F3BD73A" w14:textId="5A1366A0" w:rsidTr="002775DF">
        <w:tc>
          <w:tcPr>
            <w:tcW w:w="993" w:type="dxa"/>
          </w:tcPr>
          <w:p w14:paraId="0AB26CD1" w14:textId="77777777" w:rsidR="001A7E7B" w:rsidRPr="000A5F4F" w:rsidRDefault="001A7E7B" w:rsidP="0014188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2017</w:t>
            </w:r>
          </w:p>
        </w:tc>
        <w:tc>
          <w:tcPr>
            <w:tcW w:w="708" w:type="dxa"/>
          </w:tcPr>
          <w:p w14:paraId="7A0534CF" w14:textId="77777777" w:rsidR="001A7E7B" w:rsidRPr="000A5F4F" w:rsidRDefault="001A7E7B" w:rsidP="00141881">
            <w:pPr>
              <w:rPr>
                <w:lang w:val="en-US"/>
              </w:rPr>
            </w:pPr>
            <w:r>
              <w:t>ФСК</w:t>
            </w:r>
          </w:p>
        </w:tc>
        <w:tc>
          <w:tcPr>
            <w:tcW w:w="1276" w:type="dxa"/>
          </w:tcPr>
          <w:p w14:paraId="34C7F3D1" w14:textId="77777777" w:rsidR="001A7E7B" w:rsidRPr="000A5F4F" w:rsidRDefault="001A7E7B" w:rsidP="00141881">
            <w:pPr>
              <w:rPr>
                <w:lang w:val="en-US"/>
              </w:rPr>
            </w:pPr>
            <w:r>
              <w:t>СЦ (1-2 курс)</w:t>
            </w:r>
          </w:p>
        </w:tc>
        <w:tc>
          <w:tcPr>
            <w:tcW w:w="1276" w:type="dxa"/>
          </w:tcPr>
          <w:p w14:paraId="75E17443" w14:textId="77777777" w:rsidR="001A7E7B" w:rsidRPr="000A5F4F" w:rsidRDefault="001A7E7B" w:rsidP="00141881">
            <w:pPr>
              <w:jc w:val="center"/>
              <w:rPr>
                <w:lang w:val="en-US"/>
              </w:rPr>
            </w:pPr>
            <w:r>
              <w:t>Очная</w:t>
            </w:r>
          </w:p>
        </w:tc>
        <w:tc>
          <w:tcPr>
            <w:tcW w:w="992" w:type="dxa"/>
          </w:tcPr>
          <w:p w14:paraId="65361849" w14:textId="77777777" w:rsidR="001A7E7B" w:rsidRPr="000A5F4F" w:rsidRDefault="001A7E7B" w:rsidP="00141881">
            <w:pPr>
              <w:rPr>
                <w:lang w:val="en-US"/>
              </w:rPr>
            </w:pPr>
            <w:r>
              <w:t>1, 2, 3, 4</w:t>
            </w:r>
          </w:p>
        </w:tc>
        <w:tc>
          <w:tcPr>
            <w:tcW w:w="2268" w:type="dxa"/>
          </w:tcPr>
          <w:p w14:paraId="674EA2BA" w14:textId="77777777" w:rsidR="001A7E7B" w:rsidRPr="000A5F4F" w:rsidRDefault="001A7E7B" w:rsidP="00141881">
            <w:pPr>
              <w:rPr>
                <w:lang w:val="en-US"/>
              </w:rPr>
            </w:pPr>
            <w:r>
              <w:t>Иностранный язык</w:t>
            </w:r>
          </w:p>
        </w:tc>
        <w:tc>
          <w:tcPr>
            <w:tcW w:w="2268" w:type="dxa"/>
          </w:tcPr>
          <w:p w14:paraId="4EC59D39" w14:textId="77777777" w:rsidR="001A7E7B" w:rsidRDefault="001A7E7B" w:rsidP="00141881">
            <w:pPr>
              <w:suppressAutoHyphens/>
              <w:jc w:val="both"/>
              <w:rPr>
                <w:color w:val="000000"/>
                <w:szCs w:val="28"/>
              </w:rPr>
            </w:pPr>
            <w:r>
              <w:t xml:space="preserve">1. </w:t>
            </w:r>
            <w:r>
              <w:rPr>
                <w:color w:val="000000"/>
                <w:szCs w:val="28"/>
              </w:rPr>
              <w:t>Бонк Н. А., Лукьянова М. П., Памухина Л. Г. и др. Учебник английского языка в 2-х томах. – М., 1996. 511 с.</w:t>
            </w:r>
          </w:p>
          <w:p w14:paraId="0E2D83E1" w14:textId="77777777" w:rsidR="001A7E7B" w:rsidRDefault="001A7E7B" w:rsidP="00141881">
            <w:pPr>
              <w:suppressAutoHyphens/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2. </w:t>
            </w:r>
            <w:r w:rsidRPr="008950FD">
              <w:rPr>
                <w:color w:val="000000"/>
                <w:szCs w:val="28"/>
              </w:rPr>
              <w:t xml:space="preserve">Голицынский Ю. Б. Грамматика. Сборник грамматических упаржнений. –СПб, Каро, </w:t>
            </w:r>
            <w:r>
              <w:t>2006. - 544 с</w:t>
            </w:r>
            <w:r>
              <w:rPr>
                <w:color w:val="000000"/>
                <w:szCs w:val="28"/>
              </w:rPr>
              <w:t>.</w:t>
            </w:r>
          </w:p>
          <w:p w14:paraId="0328FEFF" w14:textId="77777777" w:rsidR="001A7E7B" w:rsidRDefault="001A7E7B" w:rsidP="00141881">
            <w:pPr>
              <w:suppressAutoHyphens/>
              <w:jc w:val="both"/>
              <w:rPr>
                <w:color w:val="000000"/>
                <w:szCs w:val="28"/>
              </w:rPr>
            </w:pPr>
            <w:r w:rsidRPr="0005406E">
              <w:rPr>
                <w:color w:val="000000"/>
                <w:szCs w:val="28"/>
                <w:lang w:val="en-US"/>
              </w:rPr>
              <w:t xml:space="preserve">3. </w:t>
            </w:r>
            <w:r w:rsidRPr="008950FD">
              <w:rPr>
                <w:color w:val="000000"/>
                <w:szCs w:val="28"/>
              </w:rPr>
              <w:t>Голицынский</w:t>
            </w:r>
            <w:r w:rsidRPr="008950FD">
              <w:rPr>
                <w:color w:val="000000"/>
                <w:szCs w:val="28"/>
                <w:lang w:val="en-US"/>
              </w:rPr>
              <w:t xml:space="preserve"> </w:t>
            </w:r>
            <w:r w:rsidRPr="008950FD">
              <w:rPr>
                <w:color w:val="000000"/>
                <w:szCs w:val="28"/>
              </w:rPr>
              <w:t>Ю</w:t>
            </w:r>
            <w:r w:rsidRPr="008950FD">
              <w:rPr>
                <w:color w:val="000000"/>
                <w:szCs w:val="28"/>
                <w:lang w:val="en-US"/>
              </w:rPr>
              <w:t xml:space="preserve">. </w:t>
            </w:r>
            <w:r w:rsidRPr="008950FD">
              <w:rPr>
                <w:color w:val="000000"/>
                <w:szCs w:val="28"/>
              </w:rPr>
              <w:t>Б</w:t>
            </w:r>
            <w:r w:rsidRPr="008950FD">
              <w:rPr>
                <w:color w:val="000000"/>
                <w:szCs w:val="28"/>
                <w:lang w:val="en-US"/>
              </w:rPr>
              <w:t xml:space="preserve">. Spoken English. </w:t>
            </w:r>
            <w:r w:rsidRPr="008950FD">
              <w:rPr>
                <w:color w:val="000000"/>
                <w:szCs w:val="28"/>
              </w:rPr>
              <w:t>Пособие по разговорной речи.-</w:t>
            </w:r>
            <w:r>
              <w:rPr>
                <w:color w:val="000000"/>
                <w:szCs w:val="28"/>
              </w:rPr>
              <w:t xml:space="preserve"> </w:t>
            </w:r>
            <w:r w:rsidRPr="008950FD">
              <w:rPr>
                <w:color w:val="000000"/>
                <w:szCs w:val="28"/>
              </w:rPr>
              <w:t xml:space="preserve">СПб, Каро, </w:t>
            </w:r>
            <w:r>
              <w:rPr>
                <w:color w:val="000000"/>
                <w:szCs w:val="28"/>
              </w:rPr>
              <w:t>1998</w:t>
            </w:r>
            <w:r w:rsidRPr="008950FD">
              <w:rPr>
                <w:color w:val="000000"/>
                <w:szCs w:val="28"/>
              </w:rPr>
              <w:t>.</w:t>
            </w:r>
            <w:r>
              <w:rPr>
                <w:color w:val="000000"/>
                <w:szCs w:val="28"/>
              </w:rPr>
              <w:t>- 415 с.</w:t>
            </w:r>
          </w:p>
          <w:p w14:paraId="56CB2F36" w14:textId="77777777" w:rsidR="001A7E7B" w:rsidRDefault="001A7E7B" w:rsidP="00141881">
            <w:pPr>
              <w:suppressAutoHyphens/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4. Ионина А.А., Саакян А.С. Английская грамматика: Теория и парктика. – 4-е изд., испр. – М.: Айрис-пресс, 2011. </w:t>
            </w:r>
            <w:r>
              <w:t>- 448 с.</w:t>
            </w:r>
          </w:p>
          <w:p w14:paraId="4BDF1BC3" w14:textId="77777777" w:rsidR="001A7E7B" w:rsidRPr="000A5F4F" w:rsidRDefault="001A7E7B" w:rsidP="00141881"/>
        </w:tc>
        <w:tc>
          <w:tcPr>
            <w:tcW w:w="709" w:type="dxa"/>
          </w:tcPr>
          <w:p w14:paraId="79D9A844" w14:textId="77777777" w:rsidR="001A7E7B" w:rsidRDefault="001A7E7B" w:rsidP="00141881">
            <w:pPr>
              <w:tabs>
                <w:tab w:val="left" w:pos="426"/>
              </w:tabs>
              <w:suppressAutoHyphens/>
              <w:jc w:val="both"/>
            </w:pPr>
          </w:p>
        </w:tc>
        <w:tc>
          <w:tcPr>
            <w:tcW w:w="567" w:type="dxa"/>
          </w:tcPr>
          <w:p w14:paraId="70835F3C" w14:textId="77777777" w:rsidR="001A7E7B" w:rsidRDefault="001A7E7B" w:rsidP="00141881">
            <w:pPr>
              <w:tabs>
                <w:tab w:val="left" w:pos="426"/>
              </w:tabs>
              <w:suppressAutoHyphens/>
              <w:jc w:val="both"/>
            </w:pPr>
          </w:p>
        </w:tc>
        <w:tc>
          <w:tcPr>
            <w:tcW w:w="2551" w:type="dxa"/>
          </w:tcPr>
          <w:p w14:paraId="4938DCF5" w14:textId="0C6A992F" w:rsidR="001A7E7B" w:rsidRDefault="001A7E7B" w:rsidP="00141881">
            <w:pPr>
              <w:tabs>
                <w:tab w:val="left" w:pos="426"/>
              </w:tabs>
              <w:suppressAutoHyphens/>
              <w:jc w:val="both"/>
              <w:rPr>
                <w:color w:val="000000"/>
                <w:szCs w:val="28"/>
              </w:rPr>
            </w:pPr>
            <w:r>
              <w:t xml:space="preserve">1. </w:t>
            </w:r>
            <w:r>
              <w:rPr>
                <w:color w:val="000000"/>
                <w:szCs w:val="28"/>
              </w:rPr>
              <w:t>Миньяр-Белоручева А. П., Фукс Г. Н., Шейнина Л. В. Цивилизация, история, государство. Пособие по английскому языку для гуманитарных факультетов. – Университет: Книжный дом, М., 2006. – 157 с.</w:t>
            </w:r>
          </w:p>
          <w:p w14:paraId="25818A08" w14:textId="77777777" w:rsidR="001A7E7B" w:rsidRPr="000A5F4F" w:rsidRDefault="001A7E7B" w:rsidP="00141881">
            <w:pPr>
              <w:tabs>
                <w:tab w:val="left" w:pos="426"/>
              </w:tabs>
              <w:suppressAutoHyphens/>
              <w:jc w:val="both"/>
              <w:rPr>
                <w:color w:val="000000"/>
                <w:szCs w:val="28"/>
                <w:lang w:val="en-US"/>
              </w:rPr>
            </w:pPr>
            <w:r w:rsidRPr="000A5F4F">
              <w:rPr>
                <w:color w:val="000000"/>
                <w:szCs w:val="28"/>
                <w:lang w:val="en-US"/>
              </w:rPr>
              <w:t xml:space="preserve">2. Murphy, R. </w:t>
            </w:r>
            <w:r w:rsidRPr="000A5F4F">
              <w:rPr>
                <w:lang w:val="en-US"/>
              </w:rPr>
              <w:t>English Grammar in Use. Third edition [3-</w:t>
            </w:r>
            <w:r w:rsidRPr="000A5F4F">
              <w:t>е</w:t>
            </w:r>
            <w:r w:rsidRPr="000A5F4F">
              <w:rPr>
                <w:lang w:val="en-US"/>
              </w:rPr>
              <w:t xml:space="preserve"> </w:t>
            </w:r>
            <w:r w:rsidRPr="000A5F4F">
              <w:t>изд</w:t>
            </w:r>
            <w:r w:rsidRPr="000A5F4F">
              <w:rPr>
                <w:lang w:val="en-US"/>
              </w:rPr>
              <w:t xml:space="preserve">.] . - </w:t>
            </w:r>
            <w:r w:rsidRPr="000A5F4F">
              <w:t>Эдинбург</w:t>
            </w:r>
            <w:r w:rsidRPr="000A5F4F">
              <w:rPr>
                <w:lang w:val="en-US"/>
              </w:rPr>
              <w:t>: Cambridge University Press , 2009. – 332 p.</w:t>
            </w:r>
          </w:p>
          <w:p w14:paraId="75992560" w14:textId="77777777" w:rsidR="001A7E7B" w:rsidRPr="000A5F4F" w:rsidRDefault="001A7E7B" w:rsidP="00141881">
            <w:pPr>
              <w:rPr>
                <w:lang w:val="en-US"/>
              </w:rPr>
            </w:pPr>
          </w:p>
        </w:tc>
        <w:tc>
          <w:tcPr>
            <w:tcW w:w="567" w:type="dxa"/>
          </w:tcPr>
          <w:p w14:paraId="2B475B16" w14:textId="77777777" w:rsidR="001A7E7B" w:rsidRPr="001A7E7B" w:rsidRDefault="001A7E7B" w:rsidP="00141881">
            <w:pPr>
              <w:tabs>
                <w:tab w:val="left" w:pos="426"/>
              </w:tabs>
              <w:suppressAutoHyphens/>
              <w:jc w:val="both"/>
              <w:rPr>
                <w:lang w:val="en-US"/>
              </w:rPr>
            </w:pPr>
          </w:p>
        </w:tc>
        <w:tc>
          <w:tcPr>
            <w:tcW w:w="567" w:type="dxa"/>
          </w:tcPr>
          <w:p w14:paraId="3554F273" w14:textId="05B92830" w:rsidR="001A7E7B" w:rsidRPr="001A7E7B" w:rsidRDefault="001A7E7B" w:rsidP="00141881">
            <w:pPr>
              <w:tabs>
                <w:tab w:val="left" w:pos="426"/>
              </w:tabs>
              <w:suppressAutoHyphens/>
              <w:jc w:val="both"/>
              <w:rPr>
                <w:lang w:val="en-US"/>
              </w:rPr>
            </w:pPr>
          </w:p>
        </w:tc>
      </w:tr>
      <w:tr w:rsidR="001A7E7B" w:rsidRPr="00EC7748" w14:paraId="24C162D9" w14:textId="16E5F5F4" w:rsidTr="002775DF">
        <w:tc>
          <w:tcPr>
            <w:tcW w:w="993" w:type="dxa"/>
          </w:tcPr>
          <w:p w14:paraId="05BC8F96" w14:textId="77777777" w:rsidR="001A7E7B" w:rsidRPr="00F65C7F" w:rsidRDefault="001A7E7B" w:rsidP="00141881">
            <w:pPr>
              <w:jc w:val="both"/>
            </w:pPr>
            <w:r w:rsidRPr="00F65C7F">
              <w:lastRenderedPageBreak/>
              <w:t>2016</w:t>
            </w:r>
          </w:p>
        </w:tc>
        <w:tc>
          <w:tcPr>
            <w:tcW w:w="708" w:type="dxa"/>
          </w:tcPr>
          <w:p w14:paraId="2DDD13DB" w14:textId="77777777" w:rsidR="001A7E7B" w:rsidRPr="00F65C7F" w:rsidRDefault="001A7E7B" w:rsidP="00141881">
            <w:r w:rsidRPr="00F65C7F">
              <w:t>ЮР</w:t>
            </w:r>
          </w:p>
        </w:tc>
        <w:tc>
          <w:tcPr>
            <w:tcW w:w="1276" w:type="dxa"/>
          </w:tcPr>
          <w:p w14:paraId="154F9267" w14:textId="77777777" w:rsidR="001A7E7B" w:rsidRPr="00F65C7F" w:rsidRDefault="001A7E7B" w:rsidP="00141881">
            <w:r w:rsidRPr="00F65C7F">
              <w:t>ЮР (2 курс)</w:t>
            </w:r>
          </w:p>
        </w:tc>
        <w:tc>
          <w:tcPr>
            <w:tcW w:w="1276" w:type="dxa"/>
          </w:tcPr>
          <w:p w14:paraId="28B024BA" w14:textId="77777777" w:rsidR="001A7E7B" w:rsidRPr="00F65C7F" w:rsidRDefault="001A7E7B" w:rsidP="00141881">
            <w:pPr>
              <w:jc w:val="center"/>
            </w:pPr>
            <w:r w:rsidRPr="00F65C7F">
              <w:t>Очная</w:t>
            </w:r>
          </w:p>
        </w:tc>
        <w:tc>
          <w:tcPr>
            <w:tcW w:w="992" w:type="dxa"/>
          </w:tcPr>
          <w:p w14:paraId="087DCCF7" w14:textId="77777777" w:rsidR="001A7E7B" w:rsidRPr="00F65C7F" w:rsidRDefault="001A7E7B" w:rsidP="00141881">
            <w:pPr>
              <w:jc w:val="center"/>
            </w:pPr>
            <w:r w:rsidRPr="00F65C7F">
              <w:t>3, 4</w:t>
            </w:r>
          </w:p>
        </w:tc>
        <w:tc>
          <w:tcPr>
            <w:tcW w:w="2268" w:type="dxa"/>
          </w:tcPr>
          <w:p w14:paraId="5D2CC797" w14:textId="77777777" w:rsidR="001A7E7B" w:rsidRPr="00F65C7F" w:rsidRDefault="001A7E7B" w:rsidP="00141881">
            <w:pPr>
              <w:jc w:val="both"/>
            </w:pPr>
            <w:r w:rsidRPr="00F65C7F">
              <w:t>Иностранный язык в сфере юриспруденции</w:t>
            </w:r>
          </w:p>
        </w:tc>
        <w:tc>
          <w:tcPr>
            <w:tcW w:w="2268" w:type="dxa"/>
          </w:tcPr>
          <w:p w14:paraId="19F1DDF9" w14:textId="77777777" w:rsidR="001A7E7B" w:rsidRPr="00EC7748" w:rsidRDefault="001A7E7B" w:rsidP="00141881">
            <w:pPr>
              <w:jc w:val="both"/>
            </w:pPr>
            <w:r>
              <w:rPr>
                <w:bCs/>
              </w:rPr>
              <w:t xml:space="preserve">1. </w:t>
            </w:r>
            <w:r w:rsidRPr="00EC7748">
              <w:rPr>
                <w:bCs/>
              </w:rPr>
              <w:t>Английский язык для юристов + (1 CD)</w:t>
            </w:r>
            <w:r w:rsidRPr="00EC7748">
              <w:t>: доп. М-вом образования РФ в качестве учеб. пособ. для студентов вузов ... "Юриспруденция". - 4-е изд.; стереотип. - М.: Омега-Л, 2009. - 373 с.</w:t>
            </w:r>
          </w:p>
          <w:p w14:paraId="6EDD656F" w14:textId="77777777" w:rsidR="001A7E7B" w:rsidRPr="00EC7748" w:rsidRDefault="001A7E7B" w:rsidP="00141881">
            <w:pPr>
              <w:jc w:val="both"/>
            </w:pPr>
            <w:r w:rsidRPr="00EC7748">
              <w:t>2. Зеликман А.Я. Англ. для юристов. Уч. пос. для студентов вузов. – Ростов н/Д.: Феникс, 2009.</w:t>
            </w:r>
          </w:p>
          <w:p w14:paraId="3E893435" w14:textId="77777777" w:rsidR="001A7E7B" w:rsidRPr="00EC7748" w:rsidRDefault="001A7E7B" w:rsidP="00141881">
            <w:pPr>
              <w:jc w:val="both"/>
            </w:pPr>
            <w:r>
              <w:t>3</w:t>
            </w:r>
            <w:r w:rsidRPr="00EC7748">
              <w:t>. Николаева А.В., Разуваева Т.Н.. Английский для юристов /Николаева А.В., Разуваева Т.Н.- Москва: ИКЦ «МарТ», Ростов н/Д: Издательский центр «МарТ», 2009. – 112 с.</w:t>
            </w:r>
          </w:p>
          <w:p w14:paraId="30A4A9D9" w14:textId="77777777" w:rsidR="001A7E7B" w:rsidRPr="00EC7748" w:rsidRDefault="001A7E7B" w:rsidP="00141881">
            <w:pPr>
              <w:jc w:val="both"/>
              <w:rPr>
                <w:lang w:val="en-US"/>
              </w:rPr>
            </w:pPr>
            <w:r w:rsidRPr="00FB7B5B">
              <w:rPr>
                <w:lang w:val="en-US"/>
              </w:rPr>
              <w:t>4</w:t>
            </w:r>
            <w:r w:rsidRPr="00EC7748">
              <w:rPr>
                <w:lang w:val="en-US"/>
              </w:rPr>
              <w:t xml:space="preserve">. </w:t>
            </w:r>
            <w:r w:rsidRPr="00EC7748">
              <w:t>Павлоцкий</w:t>
            </w:r>
            <w:r w:rsidRPr="00EC7748">
              <w:rPr>
                <w:lang w:val="en-US"/>
              </w:rPr>
              <w:t xml:space="preserve"> </w:t>
            </w:r>
            <w:r w:rsidRPr="00EC7748">
              <w:t>В</w:t>
            </w:r>
            <w:r w:rsidRPr="00EC7748">
              <w:rPr>
                <w:lang w:val="en-US"/>
              </w:rPr>
              <w:t>.</w:t>
            </w:r>
            <w:r w:rsidRPr="00EC7748">
              <w:t>М</w:t>
            </w:r>
            <w:r w:rsidRPr="00EC7748">
              <w:rPr>
                <w:lang w:val="en-US"/>
              </w:rPr>
              <w:t xml:space="preserve">. Read. Learn. Discuss. New Version / </w:t>
            </w:r>
            <w:r w:rsidRPr="00EC7748">
              <w:t>В</w:t>
            </w:r>
            <w:r w:rsidRPr="00EC7748">
              <w:rPr>
                <w:lang w:val="en-US"/>
              </w:rPr>
              <w:t>.</w:t>
            </w:r>
            <w:r w:rsidRPr="00EC7748">
              <w:t>М</w:t>
            </w:r>
            <w:r w:rsidRPr="00EC7748">
              <w:rPr>
                <w:lang w:val="en-US"/>
              </w:rPr>
              <w:t xml:space="preserve">. </w:t>
            </w:r>
            <w:r w:rsidRPr="00EC7748">
              <w:lastRenderedPageBreak/>
              <w:t>Павлоцкий</w:t>
            </w:r>
            <w:r w:rsidRPr="00EC7748">
              <w:rPr>
                <w:lang w:val="en-US"/>
              </w:rPr>
              <w:t xml:space="preserve">. - </w:t>
            </w:r>
            <w:r w:rsidRPr="00EC7748">
              <w:t>СПб</w:t>
            </w:r>
            <w:r w:rsidRPr="00EC7748">
              <w:rPr>
                <w:lang w:val="en-US"/>
              </w:rPr>
              <w:t xml:space="preserve">.: </w:t>
            </w:r>
            <w:r w:rsidRPr="00EC7748">
              <w:t>Базис</w:t>
            </w:r>
            <w:r w:rsidRPr="00EC7748">
              <w:rPr>
                <w:lang w:val="en-US"/>
              </w:rPr>
              <w:t>-</w:t>
            </w:r>
            <w:r w:rsidRPr="00EC7748">
              <w:t>Каро</w:t>
            </w:r>
            <w:r w:rsidRPr="00EC7748">
              <w:rPr>
                <w:lang w:val="en-US"/>
              </w:rPr>
              <w:t xml:space="preserve">, 2010. – 544 </w:t>
            </w:r>
            <w:r w:rsidRPr="00EC7748">
              <w:t>с</w:t>
            </w:r>
            <w:r w:rsidRPr="00EC7748">
              <w:rPr>
                <w:lang w:val="en-US"/>
              </w:rPr>
              <w:t>.</w:t>
            </w:r>
            <w:r w:rsidRPr="00EC7748">
              <w:rPr>
                <w:b/>
                <w:lang w:val="en-US"/>
              </w:rPr>
              <w:t xml:space="preserve"> </w:t>
            </w:r>
          </w:p>
        </w:tc>
        <w:tc>
          <w:tcPr>
            <w:tcW w:w="709" w:type="dxa"/>
          </w:tcPr>
          <w:p w14:paraId="165E886A" w14:textId="77777777" w:rsidR="001A7E7B" w:rsidRPr="00EC7748" w:rsidRDefault="001A7E7B" w:rsidP="00141881">
            <w:pPr>
              <w:jc w:val="both"/>
              <w:rPr>
                <w:lang w:val="en-US"/>
              </w:rPr>
            </w:pPr>
          </w:p>
        </w:tc>
        <w:tc>
          <w:tcPr>
            <w:tcW w:w="567" w:type="dxa"/>
          </w:tcPr>
          <w:p w14:paraId="6BBBC6AC" w14:textId="77777777" w:rsidR="001A7E7B" w:rsidRPr="00EC7748" w:rsidRDefault="001A7E7B" w:rsidP="00141881">
            <w:pPr>
              <w:jc w:val="both"/>
              <w:rPr>
                <w:lang w:val="en-US"/>
              </w:rPr>
            </w:pPr>
          </w:p>
        </w:tc>
        <w:tc>
          <w:tcPr>
            <w:tcW w:w="2551" w:type="dxa"/>
          </w:tcPr>
          <w:p w14:paraId="3814C672" w14:textId="7AE985B7" w:rsidR="001A7E7B" w:rsidRPr="00EC7748" w:rsidRDefault="001A7E7B" w:rsidP="00141881">
            <w:pPr>
              <w:jc w:val="both"/>
            </w:pPr>
            <w:r w:rsidRPr="00EC7748">
              <w:rPr>
                <w:lang w:val="en-US"/>
              </w:rPr>
              <w:t xml:space="preserve">1. </w:t>
            </w:r>
            <w:r w:rsidRPr="00EC7748">
              <w:t>Голицынский</w:t>
            </w:r>
            <w:r w:rsidRPr="00EC7748">
              <w:rPr>
                <w:lang w:val="en-US"/>
              </w:rPr>
              <w:t xml:space="preserve"> </w:t>
            </w:r>
            <w:r w:rsidRPr="00EC7748">
              <w:t>Ю</w:t>
            </w:r>
            <w:r w:rsidRPr="00EC7748">
              <w:rPr>
                <w:lang w:val="en-US"/>
              </w:rPr>
              <w:t xml:space="preserve">. </w:t>
            </w:r>
            <w:r w:rsidRPr="00EC7748">
              <w:t>Б</w:t>
            </w:r>
            <w:r w:rsidRPr="00EC7748">
              <w:rPr>
                <w:lang w:val="en-US"/>
              </w:rPr>
              <w:t xml:space="preserve">. Spoken English. </w:t>
            </w:r>
            <w:r w:rsidRPr="00EC7748">
              <w:t>Пособие по разговорной речи / Ю.Б. Голицынский-СПб, Каро, 1998.- 415 с.</w:t>
            </w:r>
          </w:p>
          <w:p w14:paraId="100DCA60" w14:textId="77777777" w:rsidR="001A7E7B" w:rsidRPr="00EC7748" w:rsidRDefault="001A7E7B" w:rsidP="00141881">
            <w:pPr>
              <w:jc w:val="both"/>
            </w:pPr>
            <w:r>
              <w:t>2</w:t>
            </w:r>
            <w:r w:rsidRPr="00EC7748">
              <w:t xml:space="preserve">. Ионина А.А., Саакян А.С. Английская грамматика: Теория и практика / А.А. Ионина, А.С. Саакян – М.: Рольф, </w:t>
            </w:r>
            <w:r>
              <w:rPr>
                <w:color w:val="000000"/>
                <w:szCs w:val="28"/>
              </w:rPr>
              <w:t xml:space="preserve">2011. </w:t>
            </w:r>
            <w:r>
              <w:t>- 448 с.</w:t>
            </w:r>
          </w:p>
          <w:p w14:paraId="7C1978DF" w14:textId="77777777" w:rsidR="001A7E7B" w:rsidRPr="00EC7748" w:rsidRDefault="001A7E7B" w:rsidP="00141881">
            <w:pPr>
              <w:jc w:val="both"/>
            </w:pPr>
            <w:r>
              <w:t>3</w:t>
            </w:r>
            <w:r w:rsidRPr="00EC7748">
              <w:t>. Лексико-грамматические трудности перевода текстов таможенной тематики : учеб. п</w:t>
            </w:r>
            <w:r>
              <w:t>особие по дисц. "Ин. яз.". - М.</w:t>
            </w:r>
            <w:r w:rsidRPr="00EC7748">
              <w:t>: Изд-во Рос. тамож. академии, 2012. - 150 с.</w:t>
            </w:r>
          </w:p>
          <w:p w14:paraId="783F0575" w14:textId="77777777" w:rsidR="001A7E7B" w:rsidRPr="00EC7748" w:rsidRDefault="001A7E7B" w:rsidP="00141881"/>
        </w:tc>
        <w:tc>
          <w:tcPr>
            <w:tcW w:w="567" w:type="dxa"/>
          </w:tcPr>
          <w:p w14:paraId="5EE37CF2" w14:textId="77777777" w:rsidR="001A7E7B" w:rsidRPr="00EC7748" w:rsidRDefault="001A7E7B" w:rsidP="00141881">
            <w:pPr>
              <w:jc w:val="both"/>
              <w:rPr>
                <w:lang w:val="en-US"/>
              </w:rPr>
            </w:pPr>
          </w:p>
        </w:tc>
        <w:tc>
          <w:tcPr>
            <w:tcW w:w="567" w:type="dxa"/>
          </w:tcPr>
          <w:p w14:paraId="0F1952C2" w14:textId="6B7E1473" w:rsidR="001A7E7B" w:rsidRPr="00EC7748" w:rsidRDefault="001A7E7B" w:rsidP="00141881">
            <w:pPr>
              <w:jc w:val="both"/>
              <w:rPr>
                <w:lang w:val="en-US"/>
              </w:rPr>
            </w:pPr>
          </w:p>
        </w:tc>
      </w:tr>
      <w:tr w:rsidR="001A7E7B" w:rsidRPr="00FD22ED" w14:paraId="0474A2D7" w14:textId="59888A08" w:rsidTr="002775DF">
        <w:tc>
          <w:tcPr>
            <w:tcW w:w="993" w:type="dxa"/>
          </w:tcPr>
          <w:p w14:paraId="29F9F6B9" w14:textId="77777777" w:rsidR="001A7E7B" w:rsidRPr="00EC7748" w:rsidRDefault="001A7E7B" w:rsidP="00141881">
            <w:pPr>
              <w:jc w:val="center"/>
            </w:pPr>
            <w:r>
              <w:t>2017</w:t>
            </w:r>
          </w:p>
        </w:tc>
        <w:tc>
          <w:tcPr>
            <w:tcW w:w="708" w:type="dxa"/>
          </w:tcPr>
          <w:p w14:paraId="757AF384" w14:textId="77777777" w:rsidR="001A7E7B" w:rsidRPr="00EC7748" w:rsidRDefault="001A7E7B" w:rsidP="00141881">
            <w:r w:rsidRPr="00F65C7F">
              <w:t>ЮР</w:t>
            </w:r>
          </w:p>
        </w:tc>
        <w:tc>
          <w:tcPr>
            <w:tcW w:w="1276" w:type="dxa"/>
          </w:tcPr>
          <w:p w14:paraId="08DD06C4" w14:textId="77777777" w:rsidR="001A7E7B" w:rsidRPr="00EC7748" w:rsidRDefault="001A7E7B" w:rsidP="00141881">
            <w:r w:rsidRPr="00F65C7F">
              <w:t>ЮР (2 курс)</w:t>
            </w:r>
          </w:p>
        </w:tc>
        <w:tc>
          <w:tcPr>
            <w:tcW w:w="1276" w:type="dxa"/>
          </w:tcPr>
          <w:p w14:paraId="225951C4" w14:textId="77777777" w:rsidR="001A7E7B" w:rsidRPr="00EC7748" w:rsidRDefault="001A7E7B" w:rsidP="00141881">
            <w:r w:rsidRPr="00F65C7F">
              <w:t>Очная</w:t>
            </w:r>
          </w:p>
        </w:tc>
        <w:tc>
          <w:tcPr>
            <w:tcW w:w="992" w:type="dxa"/>
          </w:tcPr>
          <w:p w14:paraId="57A28765" w14:textId="77777777" w:rsidR="001A7E7B" w:rsidRPr="00EC7748" w:rsidRDefault="001A7E7B" w:rsidP="00141881">
            <w:r w:rsidRPr="00F65C7F">
              <w:t>3, 4</w:t>
            </w:r>
          </w:p>
        </w:tc>
        <w:tc>
          <w:tcPr>
            <w:tcW w:w="2268" w:type="dxa"/>
          </w:tcPr>
          <w:p w14:paraId="11311A91" w14:textId="77777777" w:rsidR="001A7E7B" w:rsidRPr="00EC7748" w:rsidRDefault="001A7E7B" w:rsidP="00141881">
            <w:r w:rsidRPr="00F65C7F">
              <w:t>Иностранный язык в сфере юриспруденции</w:t>
            </w:r>
          </w:p>
        </w:tc>
        <w:tc>
          <w:tcPr>
            <w:tcW w:w="2268" w:type="dxa"/>
          </w:tcPr>
          <w:p w14:paraId="23D4DD3B" w14:textId="77777777" w:rsidR="001A7E7B" w:rsidRPr="00EC7748" w:rsidRDefault="001A7E7B" w:rsidP="00141881">
            <w:pPr>
              <w:jc w:val="both"/>
            </w:pPr>
            <w:r>
              <w:rPr>
                <w:bCs/>
              </w:rPr>
              <w:t xml:space="preserve">1. </w:t>
            </w:r>
            <w:r w:rsidRPr="00EC7748">
              <w:rPr>
                <w:bCs/>
              </w:rPr>
              <w:t>Английский язык для юристов + (1 CD)</w:t>
            </w:r>
            <w:r w:rsidRPr="00EC7748">
              <w:t>: доп. М-вом образования РФ в качестве учеб. пособ. для студентов вузов ... "Юриспруденция". - 4-е изд.; стереотип. - М.: Омега-Л, 2009. - 373 с.</w:t>
            </w:r>
          </w:p>
          <w:p w14:paraId="3837EEE2" w14:textId="77777777" w:rsidR="001A7E7B" w:rsidRPr="00EC7748" w:rsidRDefault="001A7E7B" w:rsidP="00141881">
            <w:pPr>
              <w:jc w:val="both"/>
            </w:pPr>
            <w:r w:rsidRPr="00EC7748">
              <w:t>2. Зеликман А.Я. Англ. для юристов. Уч. пос. для студентов вузов. – Ростов н/Д.: Феникс, 2009.</w:t>
            </w:r>
          </w:p>
          <w:p w14:paraId="54D434C2" w14:textId="77777777" w:rsidR="001A7E7B" w:rsidRPr="00EC7748" w:rsidRDefault="001A7E7B" w:rsidP="00141881">
            <w:pPr>
              <w:jc w:val="both"/>
            </w:pPr>
            <w:r>
              <w:t>3</w:t>
            </w:r>
            <w:r w:rsidRPr="00EC7748">
              <w:t>. Николаева А.В., Разуваева Т.Н.. Английский для юристов /Николаева А.В., Разуваева Т.Н.- Москва: ИКЦ «МарТ», Ростов н/Д: Издательский центр «МарТ», 2009. – 112 с.</w:t>
            </w:r>
          </w:p>
          <w:p w14:paraId="6BF8DC74" w14:textId="77777777" w:rsidR="001A7E7B" w:rsidRPr="00FD22ED" w:rsidRDefault="001A7E7B" w:rsidP="00141881">
            <w:pPr>
              <w:rPr>
                <w:lang w:val="en-US"/>
              </w:rPr>
            </w:pPr>
            <w:r w:rsidRPr="00FD22ED">
              <w:rPr>
                <w:lang w:val="en-US"/>
              </w:rPr>
              <w:lastRenderedPageBreak/>
              <w:t>4</w:t>
            </w:r>
            <w:r w:rsidRPr="00EC7748">
              <w:rPr>
                <w:lang w:val="en-US"/>
              </w:rPr>
              <w:t xml:space="preserve">. </w:t>
            </w:r>
            <w:r w:rsidRPr="00EC7748">
              <w:t>Павлоцкий</w:t>
            </w:r>
            <w:r w:rsidRPr="00EC7748">
              <w:rPr>
                <w:lang w:val="en-US"/>
              </w:rPr>
              <w:t xml:space="preserve"> </w:t>
            </w:r>
            <w:r w:rsidRPr="00EC7748">
              <w:t>В</w:t>
            </w:r>
            <w:r w:rsidRPr="00EC7748">
              <w:rPr>
                <w:lang w:val="en-US"/>
              </w:rPr>
              <w:t>.</w:t>
            </w:r>
            <w:r w:rsidRPr="00EC7748">
              <w:t>М</w:t>
            </w:r>
            <w:r w:rsidRPr="00EC7748">
              <w:rPr>
                <w:lang w:val="en-US"/>
              </w:rPr>
              <w:t xml:space="preserve">. Read. Learn. Discuss. New Version / </w:t>
            </w:r>
            <w:r w:rsidRPr="00EC7748">
              <w:t>В</w:t>
            </w:r>
            <w:r w:rsidRPr="00EC7748">
              <w:rPr>
                <w:lang w:val="en-US"/>
              </w:rPr>
              <w:t>.</w:t>
            </w:r>
            <w:r w:rsidRPr="00EC7748">
              <w:t>М</w:t>
            </w:r>
            <w:r w:rsidRPr="00EC7748">
              <w:rPr>
                <w:lang w:val="en-US"/>
              </w:rPr>
              <w:t xml:space="preserve">. </w:t>
            </w:r>
            <w:r w:rsidRPr="00EC7748">
              <w:t>Павлоцкий</w:t>
            </w:r>
            <w:r w:rsidRPr="00EC7748">
              <w:rPr>
                <w:lang w:val="en-US"/>
              </w:rPr>
              <w:t xml:space="preserve">. - </w:t>
            </w:r>
            <w:r w:rsidRPr="00EC7748">
              <w:t>СПб</w:t>
            </w:r>
            <w:r w:rsidRPr="00EC7748">
              <w:rPr>
                <w:lang w:val="en-US"/>
              </w:rPr>
              <w:t xml:space="preserve">.: </w:t>
            </w:r>
            <w:r w:rsidRPr="00EC7748">
              <w:t>Базис</w:t>
            </w:r>
            <w:r w:rsidRPr="00EC7748">
              <w:rPr>
                <w:lang w:val="en-US"/>
              </w:rPr>
              <w:t>-</w:t>
            </w:r>
            <w:r w:rsidRPr="00EC7748">
              <w:t>Каро</w:t>
            </w:r>
            <w:r w:rsidRPr="00EC7748">
              <w:rPr>
                <w:lang w:val="en-US"/>
              </w:rPr>
              <w:t xml:space="preserve">, 2010. – 544 </w:t>
            </w:r>
            <w:r w:rsidRPr="00EC7748">
              <w:t>с</w:t>
            </w:r>
            <w:r w:rsidRPr="00EC7748">
              <w:rPr>
                <w:lang w:val="en-US"/>
              </w:rPr>
              <w:t>.</w:t>
            </w:r>
          </w:p>
        </w:tc>
        <w:tc>
          <w:tcPr>
            <w:tcW w:w="709" w:type="dxa"/>
          </w:tcPr>
          <w:p w14:paraId="05CF18A9" w14:textId="77777777" w:rsidR="001A7E7B" w:rsidRPr="00EC7748" w:rsidRDefault="001A7E7B" w:rsidP="00141881">
            <w:pPr>
              <w:jc w:val="both"/>
              <w:rPr>
                <w:lang w:val="en-US"/>
              </w:rPr>
            </w:pPr>
          </w:p>
        </w:tc>
        <w:tc>
          <w:tcPr>
            <w:tcW w:w="567" w:type="dxa"/>
          </w:tcPr>
          <w:p w14:paraId="28DC311A" w14:textId="77777777" w:rsidR="001A7E7B" w:rsidRPr="00EC7748" w:rsidRDefault="001A7E7B" w:rsidP="00141881">
            <w:pPr>
              <w:jc w:val="both"/>
              <w:rPr>
                <w:lang w:val="en-US"/>
              </w:rPr>
            </w:pPr>
          </w:p>
        </w:tc>
        <w:tc>
          <w:tcPr>
            <w:tcW w:w="2551" w:type="dxa"/>
          </w:tcPr>
          <w:p w14:paraId="452E3026" w14:textId="1DC1A4CE" w:rsidR="001A7E7B" w:rsidRPr="00EC7748" w:rsidRDefault="001A7E7B" w:rsidP="00141881">
            <w:pPr>
              <w:jc w:val="both"/>
            </w:pPr>
            <w:r w:rsidRPr="00EC7748">
              <w:rPr>
                <w:lang w:val="en-US"/>
              </w:rPr>
              <w:t xml:space="preserve">1. </w:t>
            </w:r>
            <w:r w:rsidRPr="00EC7748">
              <w:t>Голицынский</w:t>
            </w:r>
            <w:r w:rsidRPr="00EC7748">
              <w:rPr>
                <w:lang w:val="en-US"/>
              </w:rPr>
              <w:t xml:space="preserve"> </w:t>
            </w:r>
            <w:r w:rsidRPr="00EC7748">
              <w:t>Ю</w:t>
            </w:r>
            <w:r w:rsidRPr="00EC7748">
              <w:rPr>
                <w:lang w:val="en-US"/>
              </w:rPr>
              <w:t xml:space="preserve">. </w:t>
            </w:r>
            <w:r w:rsidRPr="00EC7748">
              <w:t>Б</w:t>
            </w:r>
            <w:r w:rsidRPr="00EC7748">
              <w:rPr>
                <w:lang w:val="en-US"/>
              </w:rPr>
              <w:t xml:space="preserve">. Spoken English. </w:t>
            </w:r>
            <w:r w:rsidRPr="00EC7748">
              <w:t>Пособие по разговорной речи / Ю.Б. Голицынский-СПб, Каро, 1998.- 415 с.</w:t>
            </w:r>
          </w:p>
          <w:p w14:paraId="17F9EBC3" w14:textId="77777777" w:rsidR="001A7E7B" w:rsidRPr="00EC7748" w:rsidRDefault="001A7E7B" w:rsidP="00141881">
            <w:pPr>
              <w:jc w:val="both"/>
            </w:pPr>
            <w:r>
              <w:t>2</w:t>
            </w:r>
            <w:r w:rsidRPr="00EC7748">
              <w:t xml:space="preserve">. Ионина А.А., Саакян А.С. Английская грамматика: Теория и практика / А.А. Ионина, А.С. Саакян – М.: Рольф, </w:t>
            </w:r>
            <w:r>
              <w:rPr>
                <w:color w:val="000000"/>
                <w:szCs w:val="28"/>
              </w:rPr>
              <w:t xml:space="preserve">2011. </w:t>
            </w:r>
            <w:r>
              <w:t>- 448 с.</w:t>
            </w:r>
          </w:p>
          <w:p w14:paraId="69D65607" w14:textId="77777777" w:rsidR="001A7E7B" w:rsidRPr="00EC7748" w:rsidRDefault="001A7E7B" w:rsidP="00141881">
            <w:pPr>
              <w:tabs>
                <w:tab w:val="left" w:pos="317"/>
              </w:tabs>
              <w:jc w:val="both"/>
            </w:pPr>
            <w:r>
              <w:t>3</w:t>
            </w:r>
            <w:r w:rsidRPr="00EC7748">
              <w:t>. Лексико-грамматические трудности перевода текстов таможенной тематики : учеб. п</w:t>
            </w:r>
            <w:r>
              <w:t>особие по дисц. "Ин. яз.". - М.</w:t>
            </w:r>
            <w:r w:rsidRPr="00EC7748">
              <w:t>: Изд-во Рос. тамож. академии, 2012. - 150 с.</w:t>
            </w:r>
          </w:p>
          <w:p w14:paraId="5EAF419A" w14:textId="77777777" w:rsidR="001A7E7B" w:rsidRPr="00FD22ED" w:rsidRDefault="001A7E7B" w:rsidP="00141881">
            <w:pPr>
              <w:rPr>
                <w:lang w:val="en-US"/>
              </w:rPr>
            </w:pPr>
          </w:p>
        </w:tc>
        <w:tc>
          <w:tcPr>
            <w:tcW w:w="567" w:type="dxa"/>
          </w:tcPr>
          <w:p w14:paraId="3D15E72F" w14:textId="77777777" w:rsidR="001A7E7B" w:rsidRPr="00EC7748" w:rsidRDefault="001A7E7B" w:rsidP="00141881">
            <w:pPr>
              <w:jc w:val="both"/>
              <w:rPr>
                <w:lang w:val="en-US"/>
              </w:rPr>
            </w:pPr>
          </w:p>
        </w:tc>
        <w:tc>
          <w:tcPr>
            <w:tcW w:w="567" w:type="dxa"/>
          </w:tcPr>
          <w:p w14:paraId="66243F87" w14:textId="583D2734" w:rsidR="001A7E7B" w:rsidRPr="00EC7748" w:rsidRDefault="001A7E7B" w:rsidP="00141881">
            <w:pPr>
              <w:jc w:val="both"/>
              <w:rPr>
                <w:lang w:val="en-US"/>
              </w:rPr>
            </w:pPr>
          </w:p>
        </w:tc>
      </w:tr>
      <w:tr w:rsidR="001A7E7B" w:rsidRPr="000547CF" w14:paraId="433D9DB2" w14:textId="17A60A18" w:rsidTr="002775DF">
        <w:tc>
          <w:tcPr>
            <w:tcW w:w="993" w:type="dxa"/>
          </w:tcPr>
          <w:p w14:paraId="0997C92E" w14:textId="77777777" w:rsidR="001A7E7B" w:rsidRPr="000547CF" w:rsidRDefault="001A7E7B" w:rsidP="00141881">
            <w:pPr>
              <w:jc w:val="center"/>
            </w:pPr>
            <w:r>
              <w:t>2018</w:t>
            </w:r>
          </w:p>
        </w:tc>
        <w:tc>
          <w:tcPr>
            <w:tcW w:w="708" w:type="dxa"/>
          </w:tcPr>
          <w:p w14:paraId="1F0DB098" w14:textId="77777777" w:rsidR="001A7E7B" w:rsidRPr="00FD22ED" w:rsidRDefault="001A7E7B" w:rsidP="00141881">
            <w:pPr>
              <w:rPr>
                <w:lang w:val="en-US"/>
              </w:rPr>
            </w:pPr>
            <w:r w:rsidRPr="00F65C7F">
              <w:t>ЮР</w:t>
            </w:r>
          </w:p>
        </w:tc>
        <w:tc>
          <w:tcPr>
            <w:tcW w:w="1276" w:type="dxa"/>
          </w:tcPr>
          <w:p w14:paraId="6B3C8A9D" w14:textId="77777777" w:rsidR="001A7E7B" w:rsidRPr="00FD22ED" w:rsidRDefault="001A7E7B" w:rsidP="00141881">
            <w:pPr>
              <w:rPr>
                <w:lang w:val="en-US"/>
              </w:rPr>
            </w:pPr>
            <w:r w:rsidRPr="00F65C7F">
              <w:t>ЮР (2 курс)</w:t>
            </w:r>
          </w:p>
        </w:tc>
        <w:tc>
          <w:tcPr>
            <w:tcW w:w="1276" w:type="dxa"/>
          </w:tcPr>
          <w:p w14:paraId="0C9E893F" w14:textId="77777777" w:rsidR="001A7E7B" w:rsidRPr="00FD22ED" w:rsidRDefault="001A7E7B" w:rsidP="00141881">
            <w:pPr>
              <w:rPr>
                <w:lang w:val="en-US"/>
              </w:rPr>
            </w:pPr>
            <w:r w:rsidRPr="00F65C7F">
              <w:t>Очная</w:t>
            </w:r>
          </w:p>
        </w:tc>
        <w:tc>
          <w:tcPr>
            <w:tcW w:w="992" w:type="dxa"/>
          </w:tcPr>
          <w:p w14:paraId="3903F20E" w14:textId="77777777" w:rsidR="001A7E7B" w:rsidRPr="00FD22ED" w:rsidRDefault="001A7E7B" w:rsidP="00141881">
            <w:pPr>
              <w:rPr>
                <w:lang w:val="en-US"/>
              </w:rPr>
            </w:pPr>
            <w:r w:rsidRPr="00F65C7F">
              <w:t>3, 4</w:t>
            </w:r>
          </w:p>
        </w:tc>
        <w:tc>
          <w:tcPr>
            <w:tcW w:w="2268" w:type="dxa"/>
          </w:tcPr>
          <w:p w14:paraId="6769D774" w14:textId="77777777" w:rsidR="001A7E7B" w:rsidRPr="000547CF" w:rsidRDefault="001A7E7B" w:rsidP="00141881">
            <w:r w:rsidRPr="00F65C7F">
              <w:t>Иностранный язык в сфере юриспруденции</w:t>
            </w:r>
          </w:p>
        </w:tc>
        <w:tc>
          <w:tcPr>
            <w:tcW w:w="2268" w:type="dxa"/>
          </w:tcPr>
          <w:p w14:paraId="627B6B35" w14:textId="77777777" w:rsidR="001A7E7B" w:rsidRPr="00EC7748" w:rsidRDefault="001A7E7B" w:rsidP="00141881">
            <w:pPr>
              <w:jc w:val="both"/>
            </w:pPr>
            <w:r>
              <w:rPr>
                <w:bCs/>
              </w:rPr>
              <w:t xml:space="preserve">1. </w:t>
            </w:r>
            <w:r w:rsidRPr="00EC7748">
              <w:rPr>
                <w:bCs/>
              </w:rPr>
              <w:t>Английский язык для юристов + (1 CD)</w:t>
            </w:r>
            <w:r w:rsidRPr="00EC7748">
              <w:t>: доп. М-вом образования РФ в качестве учеб. пособ. для студентов вузов ... "Юриспруденция". - 4-е изд.; стереотип. - М.: Омега-Л, 2009. - 373 с.</w:t>
            </w:r>
          </w:p>
          <w:p w14:paraId="33CCC9F0" w14:textId="77777777" w:rsidR="001A7E7B" w:rsidRPr="00EC7748" w:rsidRDefault="001A7E7B" w:rsidP="00141881">
            <w:pPr>
              <w:jc w:val="both"/>
            </w:pPr>
            <w:r w:rsidRPr="00EC7748">
              <w:t>2. Зеликман А.Я. Англ. для юристов. Уч. пос. для студентов вузов. – Ростов н/Д.: Феникс, 2009.</w:t>
            </w:r>
          </w:p>
          <w:p w14:paraId="526BD56D" w14:textId="77777777" w:rsidR="001A7E7B" w:rsidRPr="00EC7748" w:rsidRDefault="001A7E7B" w:rsidP="00141881">
            <w:pPr>
              <w:jc w:val="both"/>
            </w:pPr>
            <w:r>
              <w:t>3</w:t>
            </w:r>
            <w:r w:rsidRPr="00EC7748">
              <w:t xml:space="preserve">. Николаева А.В., Разуваева Т.Н.. Английский для юристов /Николаева А.В., Разуваева Т.Н.- Москва: ИКЦ «МарТ», Ростов </w:t>
            </w:r>
            <w:r w:rsidRPr="00EC7748">
              <w:lastRenderedPageBreak/>
              <w:t>н/Д: Издательский центр «МарТ», 2009. – 112 с.</w:t>
            </w:r>
          </w:p>
          <w:p w14:paraId="0DE79D41" w14:textId="77777777" w:rsidR="001A7E7B" w:rsidRPr="000547CF" w:rsidRDefault="001A7E7B" w:rsidP="00141881">
            <w:pPr>
              <w:rPr>
                <w:lang w:val="en-US"/>
              </w:rPr>
            </w:pPr>
            <w:r w:rsidRPr="00FD22ED">
              <w:rPr>
                <w:lang w:val="en-US"/>
              </w:rPr>
              <w:t>4</w:t>
            </w:r>
            <w:r w:rsidRPr="00EC7748">
              <w:rPr>
                <w:lang w:val="en-US"/>
              </w:rPr>
              <w:t xml:space="preserve">. </w:t>
            </w:r>
            <w:r w:rsidRPr="00EC7748">
              <w:t>Павлоцкий</w:t>
            </w:r>
            <w:r w:rsidRPr="00EC7748">
              <w:rPr>
                <w:lang w:val="en-US"/>
              </w:rPr>
              <w:t xml:space="preserve"> </w:t>
            </w:r>
            <w:r w:rsidRPr="00EC7748">
              <w:t>В</w:t>
            </w:r>
            <w:r w:rsidRPr="00EC7748">
              <w:rPr>
                <w:lang w:val="en-US"/>
              </w:rPr>
              <w:t>.</w:t>
            </w:r>
            <w:r w:rsidRPr="00EC7748">
              <w:t>М</w:t>
            </w:r>
            <w:r w:rsidRPr="00EC7748">
              <w:rPr>
                <w:lang w:val="en-US"/>
              </w:rPr>
              <w:t xml:space="preserve">. Read. Learn. Discuss. New Version / </w:t>
            </w:r>
            <w:r w:rsidRPr="00EC7748">
              <w:t>В</w:t>
            </w:r>
            <w:r w:rsidRPr="00EC7748">
              <w:rPr>
                <w:lang w:val="en-US"/>
              </w:rPr>
              <w:t>.</w:t>
            </w:r>
            <w:r w:rsidRPr="00EC7748">
              <w:t>М</w:t>
            </w:r>
            <w:r w:rsidRPr="00EC7748">
              <w:rPr>
                <w:lang w:val="en-US"/>
              </w:rPr>
              <w:t xml:space="preserve">. </w:t>
            </w:r>
            <w:r w:rsidRPr="00EC7748">
              <w:t>Павлоцкий</w:t>
            </w:r>
            <w:r w:rsidRPr="00EC7748">
              <w:rPr>
                <w:lang w:val="en-US"/>
              </w:rPr>
              <w:t xml:space="preserve">. - </w:t>
            </w:r>
            <w:r w:rsidRPr="00EC7748">
              <w:t>СПб</w:t>
            </w:r>
            <w:r w:rsidRPr="00EC7748">
              <w:rPr>
                <w:lang w:val="en-US"/>
              </w:rPr>
              <w:t xml:space="preserve">.: </w:t>
            </w:r>
            <w:r w:rsidRPr="00EC7748">
              <w:t>Базис</w:t>
            </w:r>
            <w:r w:rsidRPr="00EC7748">
              <w:rPr>
                <w:lang w:val="en-US"/>
              </w:rPr>
              <w:t>-</w:t>
            </w:r>
            <w:r w:rsidRPr="00EC7748">
              <w:t>Каро</w:t>
            </w:r>
            <w:r w:rsidRPr="00EC7748">
              <w:rPr>
                <w:lang w:val="en-US"/>
              </w:rPr>
              <w:t xml:space="preserve">, 2010. – 544 </w:t>
            </w:r>
            <w:r w:rsidRPr="00EC7748">
              <w:t>с</w:t>
            </w:r>
            <w:r w:rsidRPr="00EC7748">
              <w:rPr>
                <w:lang w:val="en-US"/>
              </w:rPr>
              <w:t>.</w:t>
            </w:r>
          </w:p>
        </w:tc>
        <w:tc>
          <w:tcPr>
            <w:tcW w:w="709" w:type="dxa"/>
          </w:tcPr>
          <w:p w14:paraId="7B538A3D" w14:textId="77777777" w:rsidR="001A7E7B" w:rsidRPr="00EC7748" w:rsidRDefault="001A7E7B" w:rsidP="00141881">
            <w:pPr>
              <w:jc w:val="both"/>
              <w:rPr>
                <w:lang w:val="en-US"/>
              </w:rPr>
            </w:pPr>
          </w:p>
        </w:tc>
        <w:tc>
          <w:tcPr>
            <w:tcW w:w="567" w:type="dxa"/>
          </w:tcPr>
          <w:p w14:paraId="204341F2" w14:textId="77777777" w:rsidR="001A7E7B" w:rsidRPr="00EC7748" w:rsidRDefault="001A7E7B" w:rsidP="00141881">
            <w:pPr>
              <w:jc w:val="both"/>
              <w:rPr>
                <w:lang w:val="en-US"/>
              </w:rPr>
            </w:pPr>
          </w:p>
        </w:tc>
        <w:tc>
          <w:tcPr>
            <w:tcW w:w="2551" w:type="dxa"/>
          </w:tcPr>
          <w:p w14:paraId="09887440" w14:textId="22548A1D" w:rsidR="001A7E7B" w:rsidRPr="00EC7748" w:rsidRDefault="001A7E7B" w:rsidP="00141881">
            <w:pPr>
              <w:jc w:val="both"/>
            </w:pPr>
            <w:r w:rsidRPr="00EC7748">
              <w:rPr>
                <w:lang w:val="en-US"/>
              </w:rPr>
              <w:t xml:space="preserve">1. </w:t>
            </w:r>
            <w:r w:rsidRPr="00EC7748">
              <w:t>Голицынский</w:t>
            </w:r>
            <w:r w:rsidRPr="00EC7748">
              <w:rPr>
                <w:lang w:val="en-US"/>
              </w:rPr>
              <w:t xml:space="preserve"> </w:t>
            </w:r>
            <w:r w:rsidRPr="00EC7748">
              <w:t>Ю</w:t>
            </w:r>
            <w:r w:rsidRPr="00EC7748">
              <w:rPr>
                <w:lang w:val="en-US"/>
              </w:rPr>
              <w:t xml:space="preserve">. </w:t>
            </w:r>
            <w:r w:rsidRPr="00EC7748">
              <w:t>Б</w:t>
            </w:r>
            <w:r w:rsidRPr="00EC7748">
              <w:rPr>
                <w:lang w:val="en-US"/>
              </w:rPr>
              <w:t xml:space="preserve">. Spoken English. </w:t>
            </w:r>
            <w:r w:rsidRPr="00EC7748">
              <w:t>Пособие по разговорной речи / Ю.Б. Голицынский-СПб, Каро, 1998.- 415 с.</w:t>
            </w:r>
          </w:p>
          <w:p w14:paraId="52E0601D" w14:textId="77777777" w:rsidR="001A7E7B" w:rsidRPr="00EC7748" w:rsidRDefault="001A7E7B" w:rsidP="00141881">
            <w:pPr>
              <w:jc w:val="both"/>
            </w:pPr>
            <w:r>
              <w:t>2</w:t>
            </w:r>
            <w:r w:rsidRPr="00EC7748">
              <w:t xml:space="preserve">. Ионина А.А., Саакян А.С. Английская грамматика: Теория и практика / А.А. Ионина, А.С. Саакян – М.: Рольф, </w:t>
            </w:r>
            <w:r>
              <w:rPr>
                <w:color w:val="000000"/>
                <w:szCs w:val="28"/>
              </w:rPr>
              <w:t xml:space="preserve">2011. </w:t>
            </w:r>
            <w:r>
              <w:t>- 448 с.</w:t>
            </w:r>
          </w:p>
          <w:p w14:paraId="04D42077" w14:textId="77777777" w:rsidR="001A7E7B" w:rsidRPr="00EC7748" w:rsidRDefault="001A7E7B" w:rsidP="00141881">
            <w:pPr>
              <w:tabs>
                <w:tab w:val="left" w:pos="317"/>
              </w:tabs>
              <w:jc w:val="both"/>
            </w:pPr>
            <w:r>
              <w:t>3</w:t>
            </w:r>
            <w:r w:rsidRPr="00EC7748">
              <w:t>. Лексико-грамматические трудности перевода текстов таможенной тематики : учеб. п</w:t>
            </w:r>
            <w:r>
              <w:t>особие по дисц. "Ин. яз.". - М.</w:t>
            </w:r>
            <w:r w:rsidRPr="00EC7748">
              <w:t>: Изд-во Рос. тамож. академии, 2012. - 150 с.</w:t>
            </w:r>
          </w:p>
          <w:p w14:paraId="58EE263B" w14:textId="77777777" w:rsidR="001A7E7B" w:rsidRPr="000547CF" w:rsidRDefault="001A7E7B" w:rsidP="00141881">
            <w:pPr>
              <w:rPr>
                <w:lang w:val="en-US"/>
              </w:rPr>
            </w:pPr>
          </w:p>
        </w:tc>
        <w:tc>
          <w:tcPr>
            <w:tcW w:w="567" w:type="dxa"/>
          </w:tcPr>
          <w:p w14:paraId="5DEE2D79" w14:textId="77777777" w:rsidR="001A7E7B" w:rsidRPr="00EC7748" w:rsidRDefault="001A7E7B" w:rsidP="00141881">
            <w:pPr>
              <w:jc w:val="both"/>
              <w:rPr>
                <w:lang w:val="en-US"/>
              </w:rPr>
            </w:pPr>
          </w:p>
        </w:tc>
        <w:tc>
          <w:tcPr>
            <w:tcW w:w="567" w:type="dxa"/>
          </w:tcPr>
          <w:p w14:paraId="57DDEB59" w14:textId="0C52C221" w:rsidR="001A7E7B" w:rsidRPr="00EC7748" w:rsidRDefault="001A7E7B" w:rsidP="00141881">
            <w:pPr>
              <w:jc w:val="both"/>
              <w:rPr>
                <w:lang w:val="en-US"/>
              </w:rPr>
            </w:pPr>
          </w:p>
        </w:tc>
      </w:tr>
      <w:tr w:rsidR="001A7E7B" w:rsidRPr="00C05C11" w14:paraId="26577170" w14:textId="779A8ABF" w:rsidTr="002775DF">
        <w:tc>
          <w:tcPr>
            <w:tcW w:w="993" w:type="dxa"/>
          </w:tcPr>
          <w:p w14:paraId="2DD77D99" w14:textId="77777777" w:rsidR="001A7E7B" w:rsidRDefault="001A7E7B" w:rsidP="00141881">
            <w:pPr>
              <w:jc w:val="center"/>
            </w:pPr>
            <w:r>
              <w:t>2017</w:t>
            </w:r>
          </w:p>
        </w:tc>
        <w:tc>
          <w:tcPr>
            <w:tcW w:w="708" w:type="dxa"/>
          </w:tcPr>
          <w:p w14:paraId="3EFA1872" w14:textId="77777777" w:rsidR="001A7E7B" w:rsidRPr="00F65C7F" w:rsidRDefault="001A7E7B" w:rsidP="00141881">
            <w:r>
              <w:t>ЮР</w:t>
            </w:r>
          </w:p>
        </w:tc>
        <w:tc>
          <w:tcPr>
            <w:tcW w:w="1276" w:type="dxa"/>
          </w:tcPr>
          <w:p w14:paraId="1B889A4B" w14:textId="77777777" w:rsidR="001A7E7B" w:rsidRPr="00F65C7F" w:rsidRDefault="001A7E7B" w:rsidP="00141881">
            <w:r>
              <w:t>СВ (3 курс)</w:t>
            </w:r>
          </w:p>
        </w:tc>
        <w:tc>
          <w:tcPr>
            <w:tcW w:w="1276" w:type="dxa"/>
          </w:tcPr>
          <w:p w14:paraId="6293F0A8" w14:textId="77777777" w:rsidR="001A7E7B" w:rsidRPr="00F65C7F" w:rsidRDefault="001A7E7B" w:rsidP="00141881">
            <w:r w:rsidRPr="00F65C7F">
              <w:t>Очная</w:t>
            </w:r>
          </w:p>
        </w:tc>
        <w:tc>
          <w:tcPr>
            <w:tcW w:w="992" w:type="dxa"/>
          </w:tcPr>
          <w:p w14:paraId="60844CD3" w14:textId="77777777" w:rsidR="001A7E7B" w:rsidRPr="00F65C7F" w:rsidRDefault="001A7E7B" w:rsidP="00141881">
            <w:r>
              <w:t>5, 6</w:t>
            </w:r>
          </w:p>
        </w:tc>
        <w:tc>
          <w:tcPr>
            <w:tcW w:w="2268" w:type="dxa"/>
          </w:tcPr>
          <w:p w14:paraId="4E8414CA" w14:textId="77777777" w:rsidR="001A7E7B" w:rsidRPr="00F65C7F" w:rsidRDefault="001A7E7B" w:rsidP="00141881">
            <w:r>
              <w:t>Иностранный язык -2</w:t>
            </w:r>
          </w:p>
        </w:tc>
        <w:tc>
          <w:tcPr>
            <w:tcW w:w="2268" w:type="dxa"/>
          </w:tcPr>
          <w:p w14:paraId="3C1E76EE" w14:textId="77777777" w:rsidR="001A7E7B" w:rsidRDefault="001A7E7B" w:rsidP="00141881">
            <w:pPr>
              <w:tabs>
                <w:tab w:val="right" w:leader="underscore" w:pos="9624"/>
              </w:tabs>
              <w:spacing w:before="84"/>
              <w:ind w:left="-15" w:firstLine="15"/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1. Голубева М.Г. </w:t>
            </w:r>
            <w:r w:rsidRPr="0076737E">
              <w:rPr>
                <w:color w:val="000000"/>
                <w:szCs w:val="28"/>
                <w:lang w:bidi="hi-IN"/>
              </w:rPr>
              <w:t>Инос</w:t>
            </w:r>
            <w:r>
              <w:rPr>
                <w:color w:val="000000"/>
                <w:szCs w:val="28"/>
                <w:lang w:bidi="hi-IN"/>
              </w:rPr>
              <w:t>транный язык. Looking for a job</w:t>
            </w:r>
            <w:r w:rsidRPr="0076737E">
              <w:rPr>
                <w:color w:val="000000"/>
                <w:szCs w:val="28"/>
                <w:lang w:bidi="hi-IN"/>
              </w:rPr>
              <w:t>: уч</w:t>
            </w:r>
            <w:r>
              <w:rPr>
                <w:color w:val="000000"/>
                <w:szCs w:val="28"/>
                <w:lang w:bidi="hi-IN"/>
              </w:rPr>
              <w:t>еб.-метод. пособие. - Астрахань</w:t>
            </w:r>
            <w:r w:rsidRPr="0076737E">
              <w:rPr>
                <w:color w:val="000000"/>
                <w:szCs w:val="28"/>
                <w:lang w:bidi="hi-IN"/>
              </w:rPr>
              <w:t>: Астраханский ун-т, 2015. - 109 с</w:t>
            </w:r>
            <w:r>
              <w:rPr>
                <w:color w:val="000000"/>
                <w:szCs w:val="28"/>
              </w:rPr>
              <w:t>.</w:t>
            </w:r>
          </w:p>
          <w:p w14:paraId="77C5515D" w14:textId="77777777" w:rsidR="001A7E7B" w:rsidRDefault="001A7E7B" w:rsidP="00141881">
            <w:pPr>
              <w:tabs>
                <w:tab w:val="right" w:leader="underscore" w:pos="9624"/>
              </w:tabs>
              <w:spacing w:before="84"/>
              <w:ind w:left="-15" w:firstLine="15"/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2. Голицынский Ю. Б. Грамматика. Сборник грамматических упаржнений. – СПб, Каро, </w:t>
            </w:r>
            <w:r w:rsidRPr="0076737E">
              <w:rPr>
                <w:color w:val="000000"/>
                <w:szCs w:val="28"/>
                <w:lang w:bidi="hi-IN"/>
              </w:rPr>
              <w:t>2006. - 544 с.</w:t>
            </w:r>
          </w:p>
          <w:p w14:paraId="67CF52DF" w14:textId="77777777" w:rsidR="001A7E7B" w:rsidRPr="00C05C11" w:rsidRDefault="001A7E7B" w:rsidP="00141881">
            <w:pPr>
              <w:tabs>
                <w:tab w:val="right" w:leader="underscore" w:pos="9624"/>
              </w:tabs>
              <w:spacing w:before="84" w:after="156"/>
              <w:ind w:left="-15" w:firstLine="15"/>
              <w:jc w:val="both"/>
              <w:rPr>
                <w:color w:val="000000"/>
              </w:rPr>
            </w:pPr>
            <w:r>
              <w:rPr>
                <w:color w:val="000000"/>
                <w:szCs w:val="28"/>
              </w:rPr>
              <w:t xml:space="preserve">3. Ионина А.А., Саакян А.С. Английская грамматика: Теория и парктика. – 4-е изд., испр. – М.: Айрис-пресс, </w:t>
            </w:r>
            <w:r w:rsidRPr="0076737E">
              <w:rPr>
                <w:color w:val="000000"/>
                <w:szCs w:val="28"/>
                <w:lang w:bidi="hi-IN"/>
              </w:rPr>
              <w:t>2011. - 448 с.</w:t>
            </w:r>
          </w:p>
        </w:tc>
        <w:tc>
          <w:tcPr>
            <w:tcW w:w="709" w:type="dxa"/>
          </w:tcPr>
          <w:p w14:paraId="312B443A" w14:textId="77777777" w:rsidR="001A7E7B" w:rsidRPr="00B93C81" w:rsidRDefault="001A7E7B" w:rsidP="00141881">
            <w:pPr>
              <w:jc w:val="both"/>
              <w:rPr>
                <w:color w:val="000000"/>
                <w:szCs w:val="28"/>
              </w:rPr>
            </w:pPr>
          </w:p>
        </w:tc>
        <w:tc>
          <w:tcPr>
            <w:tcW w:w="567" w:type="dxa"/>
          </w:tcPr>
          <w:p w14:paraId="3BF2EB25" w14:textId="77777777" w:rsidR="001A7E7B" w:rsidRPr="001A7E7B" w:rsidRDefault="001A7E7B" w:rsidP="00141881">
            <w:pPr>
              <w:jc w:val="both"/>
              <w:rPr>
                <w:color w:val="000000"/>
                <w:szCs w:val="28"/>
              </w:rPr>
            </w:pPr>
          </w:p>
        </w:tc>
        <w:tc>
          <w:tcPr>
            <w:tcW w:w="2551" w:type="dxa"/>
          </w:tcPr>
          <w:p w14:paraId="17AB190B" w14:textId="4F45985C" w:rsidR="001A7E7B" w:rsidRPr="0076737E" w:rsidRDefault="001A7E7B" w:rsidP="00141881">
            <w:pPr>
              <w:jc w:val="both"/>
              <w:rPr>
                <w:color w:val="000000"/>
                <w:szCs w:val="28"/>
              </w:rPr>
            </w:pPr>
            <w:r w:rsidRPr="00C05C11">
              <w:rPr>
                <w:color w:val="000000"/>
                <w:szCs w:val="28"/>
                <w:lang w:val="en-US"/>
              </w:rPr>
              <w:t xml:space="preserve">1. </w:t>
            </w:r>
            <w:r w:rsidRPr="0076737E">
              <w:rPr>
                <w:color w:val="000000"/>
                <w:szCs w:val="28"/>
              </w:rPr>
              <w:t>Голицынский</w:t>
            </w:r>
            <w:r w:rsidRPr="00C05C11">
              <w:rPr>
                <w:color w:val="000000"/>
                <w:szCs w:val="28"/>
                <w:lang w:val="en-US"/>
              </w:rPr>
              <w:t xml:space="preserve"> </w:t>
            </w:r>
            <w:r w:rsidRPr="0076737E">
              <w:rPr>
                <w:color w:val="000000"/>
                <w:szCs w:val="28"/>
              </w:rPr>
              <w:t>Ю</w:t>
            </w:r>
            <w:r w:rsidRPr="00C05C11">
              <w:rPr>
                <w:color w:val="000000"/>
                <w:szCs w:val="28"/>
                <w:lang w:val="en-US"/>
              </w:rPr>
              <w:t xml:space="preserve">. </w:t>
            </w:r>
            <w:r w:rsidRPr="0076737E">
              <w:rPr>
                <w:color w:val="000000"/>
                <w:szCs w:val="28"/>
              </w:rPr>
              <w:t>Б</w:t>
            </w:r>
            <w:r w:rsidRPr="00C05C11">
              <w:rPr>
                <w:color w:val="000000"/>
                <w:szCs w:val="28"/>
                <w:lang w:val="en-US"/>
              </w:rPr>
              <w:t xml:space="preserve">. </w:t>
            </w:r>
            <w:r>
              <w:rPr>
                <w:color w:val="000000"/>
                <w:szCs w:val="28"/>
                <w:lang w:val="en-US"/>
              </w:rPr>
              <w:t>Spoken</w:t>
            </w:r>
            <w:r w:rsidRPr="00C05C11">
              <w:rPr>
                <w:color w:val="000000"/>
                <w:szCs w:val="28"/>
                <w:lang w:val="en-US"/>
              </w:rPr>
              <w:t xml:space="preserve"> </w:t>
            </w:r>
            <w:r>
              <w:rPr>
                <w:color w:val="000000"/>
                <w:szCs w:val="28"/>
                <w:lang w:val="en-US"/>
              </w:rPr>
              <w:t>English</w:t>
            </w:r>
            <w:r w:rsidRPr="00C05C11">
              <w:rPr>
                <w:color w:val="000000"/>
                <w:szCs w:val="28"/>
                <w:lang w:val="en-US"/>
              </w:rPr>
              <w:t xml:space="preserve">. </w:t>
            </w:r>
            <w:r w:rsidRPr="0076737E">
              <w:rPr>
                <w:color w:val="000000"/>
                <w:szCs w:val="28"/>
              </w:rPr>
              <w:t xml:space="preserve">Пособие по разговорной речи.-СПб, Каро, </w:t>
            </w:r>
            <w:r w:rsidRPr="00EC7748">
              <w:t>1998.- 415 с.</w:t>
            </w:r>
          </w:p>
          <w:p w14:paraId="19EC8148" w14:textId="77777777" w:rsidR="001A7E7B" w:rsidRDefault="001A7E7B" w:rsidP="00141881">
            <w:pPr>
              <w:ind w:hanging="30"/>
              <w:jc w:val="both"/>
              <w:rPr>
                <w:color w:val="000000"/>
              </w:rPr>
            </w:pPr>
            <w:r>
              <w:rPr>
                <w:color w:val="000000"/>
                <w:szCs w:val="28"/>
              </w:rPr>
              <w:t>2.</w:t>
            </w:r>
            <w:r w:rsidRPr="0076737E">
              <w:rPr>
                <w:color w:val="000000"/>
                <w:szCs w:val="28"/>
              </w:rPr>
              <w:t xml:space="preserve"> </w:t>
            </w:r>
            <w:r>
              <w:rPr>
                <w:color w:val="000000"/>
                <w:szCs w:val="28"/>
              </w:rPr>
              <w:t xml:space="preserve">Досимова М.С. </w:t>
            </w:r>
            <w:r w:rsidRPr="0076737E">
              <w:rPr>
                <w:color w:val="000000"/>
                <w:szCs w:val="28"/>
                <w:lang w:bidi="hi-IN"/>
              </w:rPr>
              <w:t>Деловая корреспонденция:разные деловые письма = Business correspondence: miscellaneous busine</w:t>
            </w:r>
            <w:r>
              <w:rPr>
                <w:color w:val="000000"/>
                <w:szCs w:val="28"/>
              </w:rPr>
              <w:t>ss letters: Метод.рекомендации</w:t>
            </w:r>
            <w:r>
              <w:rPr>
                <w:color w:val="000000"/>
                <w:szCs w:val="28"/>
                <w:lang w:bidi="hi-IN"/>
              </w:rPr>
              <w:t>. - Астрахань</w:t>
            </w:r>
            <w:r w:rsidRPr="0076737E">
              <w:rPr>
                <w:color w:val="000000"/>
                <w:szCs w:val="28"/>
                <w:lang w:bidi="hi-IN"/>
              </w:rPr>
              <w:t>: Астраханский ун-т, 2015. - 23 с.</w:t>
            </w:r>
          </w:p>
          <w:p w14:paraId="2128692C" w14:textId="77777777" w:rsidR="001A7E7B" w:rsidRPr="00C05C11" w:rsidRDefault="001A7E7B" w:rsidP="00141881">
            <w:pPr>
              <w:jc w:val="both"/>
            </w:pPr>
          </w:p>
        </w:tc>
        <w:tc>
          <w:tcPr>
            <w:tcW w:w="567" w:type="dxa"/>
          </w:tcPr>
          <w:p w14:paraId="3D3E75DD" w14:textId="77777777" w:rsidR="001A7E7B" w:rsidRPr="001A7E7B" w:rsidRDefault="001A7E7B" w:rsidP="00141881">
            <w:pPr>
              <w:jc w:val="both"/>
              <w:rPr>
                <w:color w:val="000000"/>
                <w:szCs w:val="28"/>
              </w:rPr>
            </w:pPr>
          </w:p>
        </w:tc>
        <w:tc>
          <w:tcPr>
            <w:tcW w:w="567" w:type="dxa"/>
          </w:tcPr>
          <w:p w14:paraId="7EC9C448" w14:textId="155371B9" w:rsidR="001A7E7B" w:rsidRPr="001A7E7B" w:rsidRDefault="001A7E7B" w:rsidP="00141881">
            <w:pPr>
              <w:jc w:val="both"/>
              <w:rPr>
                <w:color w:val="000000"/>
                <w:szCs w:val="28"/>
              </w:rPr>
            </w:pPr>
          </w:p>
        </w:tc>
      </w:tr>
      <w:tr w:rsidR="001A7E7B" w:rsidRPr="00C05C11" w14:paraId="355FC881" w14:textId="1D7C0AF3" w:rsidTr="002775DF">
        <w:tc>
          <w:tcPr>
            <w:tcW w:w="993" w:type="dxa"/>
          </w:tcPr>
          <w:p w14:paraId="03A78EDD" w14:textId="77777777" w:rsidR="001A7E7B" w:rsidRDefault="001A7E7B" w:rsidP="00141881">
            <w:pPr>
              <w:jc w:val="center"/>
            </w:pPr>
            <w:r>
              <w:lastRenderedPageBreak/>
              <w:t>2018</w:t>
            </w:r>
          </w:p>
        </w:tc>
        <w:tc>
          <w:tcPr>
            <w:tcW w:w="708" w:type="dxa"/>
          </w:tcPr>
          <w:p w14:paraId="4E20581A" w14:textId="77777777" w:rsidR="001A7E7B" w:rsidRPr="00F65C7F" w:rsidRDefault="001A7E7B" w:rsidP="00141881">
            <w:r>
              <w:t>ЮР</w:t>
            </w:r>
          </w:p>
        </w:tc>
        <w:tc>
          <w:tcPr>
            <w:tcW w:w="1276" w:type="dxa"/>
          </w:tcPr>
          <w:p w14:paraId="49E0B08A" w14:textId="77777777" w:rsidR="001A7E7B" w:rsidRPr="00F65C7F" w:rsidRDefault="001A7E7B" w:rsidP="00141881">
            <w:r>
              <w:t>СВ (3 курс)</w:t>
            </w:r>
          </w:p>
        </w:tc>
        <w:tc>
          <w:tcPr>
            <w:tcW w:w="1276" w:type="dxa"/>
          </w:tcPr>
          <w:p w14:paraId="4BE188D5" w14:textId="77777777" w:rsidR="001A7E7B" w:rsidRPr="00F65C7F" w:rsidRDefault="001A7E7B" w:rsidP="00141881">
            <w:r w:rsidRPr="00F65C7F">
              <w:t>Очная</w:t>
            </w:r>
          </w:p>
        </w:tc>
        <w:tc>
          <w:tcPr>
            <w:tcW w:w="992" w:type="dxa"/>
          </w:tcPr>
          <w:p w14:paraId="264B2008" w14:textId="77777777" w:rsidR="001A7E7B" w:rsidRPr="00F65C7F" w:rsidRDefault="001A7E7B" w:rsidP="00141881">
            <w:r>
              <w:t>5, 6</w:t>
            </w:r>
          </w:p>
        </w:tc>
        <w:tc>
          <w:tcPr>
            <w:tcW w:w="2268" w:type="dxa"/>
          </w:tcPr>
          <w:p w14:paraId="2B18A5C7" w14:textId="77777777" w:rsidR="001A7E7B" w:rsidRPr="00F65C7F" w:rsidRDefault="001A7E7B" w:rsidP="00141881">
            <w:r>
              <w:t>Иностранный язык -2</w:t>
            </w:r>
          </w:p>
        </w:tc>
        <w:tc>
          <w:tcPr>
            <w:tcW w:w="2268" w:type="dxa"/>
          </w:tcPr>
          <w:p w14:paraId="6B9C9915" w14:textId="77777777" w:rsidR="001A7E7B" w:rsidRDefault="001A7E7B" w:rsidP="00141881">
            <w:pPr>
              <w:tabs>
                <w:tab w:val="right" w:leader="underscore" w:pos="9624"/>
              </w:tabs>
              <w:spacing w:before="84"/>
              <w:ind w:left="-15" w:firstLine="15"/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1. Голубева М.Г. </w:t>
            </w:r>
            <w:r w:rsidRPr="0076737E">
              <w:rPr>
                <w:color w:val="000000"/>
                <w:szCs w:val="28"/>
                <w:lang w:bidi="hi-IN"/>
              </w:rPr>
              <w:t>Инос</w:t>
            </w:r>
            <w:r>
              <w:rPr>
                <w:color w:val="000000"/>
                <w:szCs w:val="28"/>
                <w:lang w:bidi="hi-IN"/>
              </w:rPr>
              <w:t>транный язык. Looking for a job</w:t>
            </w:r>
            <w:r w:rsidRPr="0076737E">
              <w:rPr>
                <w:color w:val="000000"/>
                <w:szCs w:val="28"/>
                <w:lang w:bidi="hi-IN"/>
              </w:rPr>
              <w:t>: уч</w:t>
            </w:r>
            <w:r>
              <w:rPr>
                <w:color w:val="000000"/>
                <w:szCs w:val="28"/>
                <w:lang w:bidi="hi-IN"/>
              </w:rPr>
              <w:t>еб.-метод. пособие. - Астрахань</w:t>
            </w:r>
            <w:r w:rsidRPr="0076737E">
              <w:rPr>
                <w:color w:val="000000"/>
                <w:szCs w:val="28"/>
                <w:lang w:bidi="hi-IN"/>
              </w:rPr>
              <w:t>: Астраханский ун-т, 2015. - 109 с</w:t>
            </w:r>
            <w:r>
              <w:rPr>
                <w:color w:val="000000"/>
                <w:szCs w:val="28"/>
              </w:rPr>
              <w:t>.</w:t>
            </w:r>
          </w:p>
          <w:p w14:paraId="71A9BA01" w14:textId="77777777" w:rsidR="001A7E7B" w:rsidRDefault="001A7E7B" w:rsidP="00141881">
            <w:pPr>
              <w:tabs>
                <w:tab w:val="right" w:leader="underscore" w:pos="9624"/>
              </w:tabs>
              <w:spacing w:before="84"/>
              <w:ind w:left="-15" w:firstLine="15"/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2. Голицынский Ю. Б. Грамматика. Сборник грамматических упаржнений. – СПб, Каро, </w:t>
            </w:r>
            <w:r w:rsidRPr="0076737E">
              <w:rPr>
                <w:color w:val="000000"/>
                <w:szCs w:val="28"/>
                <w:lang w:bidi="hi-IN"/>
              </w:rPr>
              <w:t>2006. - 544 с.</w:t>
            </w:r>
          </w:p>
          <w:p w14:paraId="1751B07A" w14:textId="77777777" w:rsidR="001A7E7B" w:rsidRPr="00C05C11" w:rsidRDefault="001A7E7B" w:rsidP="00141881">
            <w:pPr>
              <w:tabs>
                <w:tab w:val="right" w:leader="underscore" w:pos="9624"/>
              </w:tabs>
              <w:spacing w:before="84" w:after="156"/>
              <w:ind w:left="-15" w:firstLine="15"/>
              <w:jc w:val="both"/>
              <w:rPr>
                <w:color w:val="000000"/>
              </w:rPr>
            </w:pPr>
            <w:r>
              <w:rPr>
                <w:color w:val="000000"/>
                <w:szCs w:val="28"/>
              </w:rPr>
              <w:t xml:space="preserve">3. Ионина А.А., Саакян А.С. Английская грамматика: Теория и парктика. – 4-е изд., испр. – М.: Айрис-пресс, </w:t>
            </w:r>
            <w:r w:rsidRPr="0076737E">
              <w:rPr>
                <w:color w:val="000000"/>
                <w:szCs w:val="28"/>
                <w:lang w:bidi="hi-IN"/>
              </w:rPr>
              <w:t>2011. - 448 с.</w:t>
            </w:r>
          </w:p>
        </w:tc>
        <w:tc>
          <w:tcPr>
            <w:tcW w:w="709" w:type="dxa"/>
          </w:tcPr>
          <w:p w14:paraId="68F98CDD" w14:textId="77777777" w:rsidR="001A7E7B" w:rsidRPr="001A7E7B" w:rsidRDefault="001A7E7B" w:rsidP="00141881">
            <w:pPr>
              <w:jc w:val="both"/>
              <w:rPr>
                <w:color w:val="000000"/>
                <w:szCs w:val="28"/>
              </w:rPr>
            </w:pPr>
          </w:p>
        </w:tc>
        <w:tc>
          <w:tcPr>
            <w:tcW w:w="567" w:type="dxa"/>
          </w:tcPr>
          <w:p w14:paraId="6BAFDC4C" w14:textId="77777777" w:rsidR="001A7E7B" w:rsidRPr="00C05C11" w:rsidRDefault="001A7E7B" w:rsidP="00141881">
            <w:pPr>
              <w:jc w:val="both"/>
              <w:rPr>
                <w:color w:val="000000"/>
                <w:szCs w:val="28"/>
                <w:lang w:val="en-US"/>
              </w:rPr>
            </w:pPr>
          </w:p>
        </w:tc>
        <w:tc>
          <w:tcPr>
            <w:tcW w:w="2551" w:type="dxa"/>
          </w:tcPr>
          <w:p w14:paraId="33EBF264" w14:textId="7133CF98" w:rsidR="001A7E7B" w:rsidRPr="0076737E" w:rsidRDefault="001A7E7B" w:rsidP="00141881">
            <w:pPr>
              <w:jc w:val="both"/>
              <w:rPr>
                <w:color w:val="000000"/>
                <w:szCs w:val="28"/>
              </w:rPr>
            </w:pPr>
            <w:r w:rsidRPr="00C05C11">
              <w:rPr>
                <w:color w:val="000000"/>
                <w:szCs w:val="28"/>
                <w:lang w:val="en-US"/>
              </w:rPr>
              <w:t xml:space="preserve">1. </w:t>
            </w:r>
            <w:r w:rsidRPr="0076737E">
              <w:rPr>
                <w:color w:val="000000"/>
                <w:szCs w:val="28"/>
              </w:rPr>
              <w:t>Голицынский</w:t>
            </w:r>
            <w:r w:rsidRPr="00C05C11">
              <w:rPr>
                <w:color w:val="000000"/>
                <w:szCs w:val="28"/>
                <w:lang w:val="en-US"/>
              </w:rPr>
              <w:t xml:space="preserve"> </w:t>
            </w:r>
            <w:r w:rsidRPr="0076737E">
              <w:rPr>
                <w:color w:val="000000"/>
                <w:szCs w:val="28"/>
              </w:rPr>
              <w:t>Ю</w:t>
            </w:r>
            <w:r w:rsidRPr="00C05C11">
              <w:rPr>
                <w:color w:val="000000"/>
                <w:szCs w:val="28"/>
                <w:lang w:val="en-US"/>
              </w:rPr>
              <w:t xml:space="preserve">. </w:t>
            </w:r>
            <w:r w:rsidRPr="0076737E">
              <w:rPr>
                <w:color w:val="000000"/>
                <w:szCs w:val="28"/>
              </w:rPr>
              <w:t>Б</w:t>
            </w:r>
            <w:r w:rsidRPr="00C05C11">
              <w:rPr>
                <w:color w:val="000000"/>
                <w:szCs w:val="28"/>
                <w:lang w:val="en-US"/>
              </w:rPr>
              <w:t xml:space="preserve">. </w:t>
            </w:r>
            <w:r>
              <w:rPr>
                <w:color w:val="000000"/>
                <w:szCs w:val="28"/>
                <w:lang w:val="en-US"/>
              </w:rPr>
              <w:t>Spoken</w:t>
            </w:r>
            <w:r w:rsidRPr="00C05C11">
              <w:rPr>
                <w:color w:val="000000"/>
                <w:szCs w:val="28"/>
                <w:lang w:val="en-US"/>
              </w:rPr>
              <w:t xml:space="preserve"> </w:t>
            </w:r>
            <w:r>
              <w:rPr>
                <w:color w:val="000000"/>
                <w:szCs w:val="28"/>
                <w:lang w:val="en-US"/>
              </w:rPr>
              <w:t>English</w:t>
            </w:r>
            <w:r w:rsidRPr="00C05C11">
              <w:rPr>
                <w:color w:val="000000"/>
                <w:szCs w:val="28"/>
                <w:lang w:val="en-US"/>
              </w:rPr>
              <w:t xml:space="preserve">. </w:t>
            </w:r>
            <w:r w:rsidRPr="0076737E">
              <w:rPr>
                <w:color w:val="000000"/>
                <w:szCs w:val="28"/>
              </w:rPr>
              <w:t xml:space="preserve">Пособие по разговорной речи.-СПб, Каро, </w:t>
            </w:r>
            <w:r w:rsidRPr="00EC7748">
              <w:t>1998.- 415 с.</w:t>
            </w:r>
          </w:p>
          <w:p w14:paraId="7DBEB766" w14:textId="77777777" w:rsidR="001A7E7B" w:rsidRDefault="001A7E7B" w:rsidP="00141881">
            <w:pPr>
              <w:ind w:hanging="30"/>
              <w:jc w:val="both"/>
              <w:rPr>
                <w:color w:val="000000"/>
              </w:rPr>
            </w:pPr>
            <w:r>
              <w:rPr>
                <w:color w:val="000000"/>
                <w:szCs w:val="28"/>
              </w:rPr>
              <w:t>2.</w:t>
            </w:r>
            <w:r w:rsidRPr="0076737E">
              <w:rPr>
                <w:color w:val="000000"/>
                <w:szCs w:val="28"/>
              </w:rPr>
              <w:t xml:space="preserve"> </w:t>
            </w:r>
            <w:r>
              <w:rPr>
                <w:color w:val="000000"/>
                <w:szCs w:val="28"/>
              </w:rPr>
              <w:t xml:space="preserve">Досимова М.С. </w:t>
            </w:r>
            <w:r w:rsidRPr="0076737E">
              <w:rPr>
                <w:color w:val="000000"/>
                <w:szCs w:val="28"/>
                <w:lang w:bidi="hi-IN"/>
              </w:rPr>
              <w:t>Деловая корреспонденция:разные деловые письма = Business correspondence: miscellaneous busine</w:t>
            </w:r>
            <w:r>
              <w:rPr>
                <w:color w:val="000000"/>
                <w:szCs w:val="28"/>
              </w:rPr>
              <w:t>ss letters: Метод.рекомендации</w:t>
            </w:r>
            <w:r>
              <w:rPr>
                <w:color w:val="000000"/>
                <w:szCs w:val="28"/>
                <w:lang w:bidi="hi-IN"/>
              </w:rPr>
              <w:t>. - Астрахань</w:t>
            </w:r>
            <w:r w:rsidRPr="0076737E">
              <w:rPr>
                <w:color w:val="000000"/>
                <w:szCs w:val="28"/>
                <w:lang w:bidi="hi-IN"/>
              </w:rPr>
              <w:t>: Астраханский ун-т, 2015. - 23 с.</w:t>
            </w:r>
          </w:p>
          <w:p w14:paraId="188EB26D" w14:textId="77777777" w:rsidR="001A7E7B" w:rsidRPr="00C05C11" w:rsidRDefault="001A7E7B" w:rsidP="00141881">
            <w:pPr>
              <w:jc w:val="both"/>
            </w:pPr>
          </w:p>
        </w:tc>
        <w:tc>
          <w:tcPr>
            <w:tcW w:w="567" w:type="dxa"/>
          </w:tcPr>
          <w:p w14:paraId="484231DA" w14:textId="77777777" w:rsidR="001A7E7B" w:rsidRPr="00C05C11" w:rsidRDefault="001A7E7B" w:rsidP="00141881">
            <w:pPr>
              <w:jc w:val="both"/>
              <w:rPr>
                <w:color w:val="000000"/>
                <w:szCs w:val="28"/>
                <w:lang w:val="en-US"/>
              </w:rPr>
            </w:pPr>
          </w:p>
        </w:tc>
        <w:tc>
          <w:tcPr>
            <w:tcW w:w="567" w:type="dxa"/>
          </w:tcPr>
          <w:p w14:paraId="3ABCCB71" w14:textId="203C66D8" w:rsidR="001A7E7B" w:rsidRPr="00C05C11" w:rsidRDefault="001A7E7B" w:rsidP="00141881">
            <w:pPr>
              <w:jc w:val="both"/>
              <w:rPr>
                <w:color w:val="000000"/>
                <w:szCs w:val="28"/>
                <w:lang w:val="en-US"/>
              </w:rPr>
            </w:pPr>
          </w:p>
        </w:tc>
      </w:tr>
      <w:tr w:rsidR="001A7E7B" w:rsidRPr="00C05C11" w14:paraId="083B9872" w14:textId="77D58C9B" w:rsidTr="002775DF">
        <w:tc>
          <w:tcPr>
            <w:tcW w:w="993" w:type="dxa"/>
          </w:tcPr>
          <w:p w14:paraId="369BCC96" w14:textId="77777777" w:rsidR="001A7E7B" w:rsidRDefault="001A7E7B" w:rsidP="00141881">
            <w:pPr>
              <w:jc w:val="center"/>
            </w:pPr>
            <w:r>
              <w:t>2017</w:t>
            </w:r>
          </w:p>
        </w:tc>
        <w:tc>
          <w:tcPr>
            <w:tcW w:w="708" w:type="dxa"/>
          </w:tcPr>
          <w:p w14:paraId="12047A86" w14:textId="77777777" w:rsidR="001A7E7B" w:rsidRPr="00F65C7F" w:rsidRDefault="001A7E7B" w:rsidP="00141881">
            <w:r>
              <w:t>ЮР</w:t>
            </w:r>
          </w:p>
        </w:tc>
        <w:tc>
          <w:tcPr>
            <w:tcW w:w="1276" w:type="dxa"/>
          </w:tcPr>
          <w:p w14:paraId="50DD2CF6" w14:textId="77777777" w:rsidR="001A7E7B" w:rsidRPr="00F65C7F" w:rsidRDefault="001A7E7B" w:rsidP="00141881">
            <w:r>
              <w:t>СВ (3 курс)</w:t>
            </w:r>
          </w:p>
        </w:tc>
        <w:tc>
          <w:tcPr>
            <w:tcW w:w="1276" w:type="dxa"/>
          </w:tcPr>
          <w:p w14:paraId="5012C1BE" w14:textId="77777777" w:rsidR="001A7E7B" w:rsidRPr="00F65C7F" w:rsidRDefault="001A7E7B" w:rsidP="00141881">
            <w:pPr>
              <w:jc w:val="center"/>
            </w:pPr>
            <w:r w:rsidRPr="00F65C7F">
              <w:t>Очная</w:t>
            </w:r>
          </w:p>
        </w:tc>
        <w:tc>
          <w:tcPr>
            <w:tcW w:w="992" w:type="dxa"/>
          </w:tcPr>
          <w:p w14:paraId="7A9F70D5" w14:textId="77777777" w:rsidR="001A7E7B" w:rsidRPr="00F65C7F" w:rsidRDefault="001A7E7B" w:rsidP="00141881">
            <w:pPr>
              <w:jc w:val="center"/>
            </w:pPr>
            <w:r>
              <w:t>6</w:t>
            </w:r>
          </w:p>
        </w:tc>
        <w:tc>
          <w:tcPr>
            <w:tcW w:w="2268" w:type="dxa"/>
          </w:tcPr>
          <w:p w14:paraId="51B8A146" w14:textId="77777777" w:rsidR="001A7E7B" w:rsidRPr="00F65C7F" w:rsidRDefault="001A7E7B" w:rsidP="00141881">
            <w:r>
              <w:t>Иностранный язык (профессиональный)</w:t>
            </w:r>
          </w:p>
        </w:tc>
        <w:tc>
          <w:tcPr>
            <w:tcW w:w="2268" w:type="dxa"/>
          </w:tcPr>
          <w:p w14:paraId="330FEB0C" w14:textId="77777777" w:rsidR="001A7E7B" w:rsidRDefault="001A7E7B" w:rsidP="00141881">
            <w:pPr>
              <w:tabs>
                <w:tab w:val="right" w:leader="underscore" w:pos="9609"/>
              </w:tabs>
              <w:spacing w:before="84"/>
              <w:ind w:left="-15" w:firstLine="15"/>
              <w:jc w:val="both"/>
              <w:rPr>
                <w:color w:val="000000"/>
                <w:szCs w:val="28"/>
              </w:rPr>
            </w:pPr>
            <w:r w:rsidRPr="00151428">
              <w:rPr>
                <w:color w:val="000000"/>
                <w:szCs w:val="28"/>
              </w:rPr>
              <w:t xml:space="preserve">1. </w:t>
            </w:r>
            <w:r>
              <w:rPr>
                <w:color w:val="000000"/>
                <w:szCs w:val="28"/>
              </w:rPr>
              <w:t xml:space="preserve">Бочарникова Е.А., Ремизова И.В. </w:t>
            </w:r>
            <w:r w:rsidRPr="00151428">
              <w:rPr>
                <w:bCs/>
                <w:color w:val="000000"/>
                <w:szCs w:val="28"/>
                <w:lang w:bidi="hi-IN"/>
              </w:rPr>
              <w:t xml:space="preserve">Английский язык. </w:t>
            </w:r>
            <w:r w:rsidRPr="00151428">
              <w:rPr>
                <w:bCs/>
                <w:color w:val="000000"/>
                <w:szCs w:val="28"/>
                <w:lang w:val="en-US" w:bidi="hi-IN"/>
              </w:rPr>
              <w:t>Small business: theory and practice</w:t>
            </w:r>
            <w:r w:rsidRPr="00151428">
              <w:rPr>
                <w:color w:val="000000"/>
                <w:szCs w:val="28"/>
                <w:lang w:val="en-US" w:bidi="hi-IN"/>
              </w:rPr>
              <w:t xml:space="preserve">: </w:t>
            </w:r>
            <w:r w:rsidRPr="00151428">
              <w:rPr>
                <w:color w:val="000000"/>
                <w:szCs w:val="28"/>
                <w:lang w:bidi="hi-IN"/>
              </w:rPr>
              <w:t>учеб</w:t>
            </w:r>
            <w:r w:rsidRPr="00151428">
              <w:rPr>
                <w:color w:val="000000"/>
                <w:szCs w:val="28"/>
                <w:lang w:val="en-US" w:bidi="hi-IN"/>
              </w:rPr>
              <w:t xml:space="preserve">. </w:t>
            </w:r>
            <w:r w:rsidRPr="00151428">
              <w:rPr>
                <w:color w:val="000000"/>
                <w:szCs w:val="28"/>
                <w:lang w:bidi="hi-IN"/>
              </w:rPr>
              <w:t>пособие</w:t>
            </w:r>
            <w:r w:rsidRPr="00151428">
              <w:rPr>
                <w:color w:val="000000"/>
                <w:szCs w:val="28"/>
                <w:lang w:val="en-US" w:bidi="hi-IN"/>
              </w:rPr>
              <w:t xml:space="preserve"> / </w:t>
            </w:r>
            <w:r w:rsidRPr="00151428">
              <w:rPr>
                <w:color w:val="000000"/>
                <w:szCs w:val="28"/>
                <w:lang w:bidi="hi-IN"/>
              </w:rPr>
              <w:t>сост</w:t>
            </w:r>
            <w:r w:rsidRPr="00151428">
              <w:rPr>
                <w:color w:val="000000"/>
                <w:szCs w:val="28"/>
                <w:lang w:val="en-US" w:bidi="hi-IN"/>
              </w:rPr>
              <w:t xml:space="preserve">. </w:t>
            </w:r>
            <w:r w:rsidRPr="00151428">
              <w:rPr>
                <w:color w:val="000000"/>
                <w:szCs w:val="28"/>
                <w:lang w:bidi="hi-IN"/>
              </w:rPr>
              <w:t>Е.А. Бочарникова, И.В. Ремизова. - Астрахань : Изд-во АГТУ, 2011. - 136 с.</w:t>
            </w:r>
          </w:p>
          <w:p w14:paraId="04B9056D" w14:textId="77777777" w:rsidR="001A7E7B" w:rsidRDefault="001A7E7B" w:rsidP="00141881">
            <w:pPr>
              <w:tabs>
                <w:tab w:val="right" w:leader="underscore" w:pos="9609"/>
              </w:tabs>
              <w:spacing w:before="84"/>
              <w:ind w:left="-15" w:firstLine="15"/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lastRenderedPageBreak/>
              <w:t xml:space="preserve">2. Голицынский Ю. Б. Грамматика. Сборник грамматических упаржнений. –СПб, Каро, </w:t>
            </w:r>
            <w:r w:rsidRPr="0076737E">
              <w:rPr>
                <w:color w:val="000000"/>
                <w:szCs w:val="28"/>
                <w:lang w:bidi="hi-IN"/>
              </w:rPr>
              <w:t>2006. - 544 с.</w:t>
            </w:r>
          </w:p>
          <w:p w14:paraId="4911E6D0" w14:textId="77777777" w:rsidR="001A7E7B" w:rsidRPr="00A13AE2" w:rsidRDefault="001A7E7B" w:rsidP="00141881">
            <w:pPr>
              <w:tabs>
                <w:tab w:val="right" w:leader="underscore" w:pos="9609"/>
              </w:tabs>
              <w:spacing w:before="84" w:after="156"/>
              <w:ind w:left="-15" w:firstLine="15"/>
              <w:jc w:val="both"/>
              <w:rPr>
                <w:color w:val="000000"/>
              </w:rPr>
            </w:pPr>
            <w:r>
              <w:rPr>
                <w:color w:val="000000"/>
                <w:szCs w:val="28"/>
              </w:rPr>
              <w:t xml:space="preserve">3. Ионина А.А., Саакян А.С. Английская грамматика: Теория и парктика. – 4-е изд., испр. – М.: Айрис-пресс, </w:t>
            </w:r>
            <w:r w:rsidRPr="00151428">
              <w:rPr>
                <w:color w:val="000000"/>
                <w:szCs w:val="28"/>
                <w:lang w:bidi="hi-IN"/>
              </w:rPr>
              <w:t>2011. - 448 с.</w:t>
            </w:r>
          </w:p>
        </w:tc>
        <w:tc>
          <w:tcPr>
            <w:tcW w:w="709" w:type="dxa"/>
          </w:tcPr>
          <w:p w14:paraId="6BC56B70" w14:textId="77777777" w:rsidR="001A7E7B" w:rsidRPr="001A7E7B" w:rsidRDefault="001A7E7B" w:rsidP="00141881">
            <w:pPr>
              <w:jc w:val="both"/>
              <w:rPr>
                <w:color w:val="000000"/>
                <w:szCs w:val="28"/>
              </w:rPr>
            </w:pPr>
          </w:p>
        </w:tc>
        <w:tc>
          <w:tcPr>
            <w:tcW w:w="567" w:type="dxa"/>
          </w:tcPr>
          <w:p w14:paraId="16E67F93" w14:textId="77777777" w:rsidR="001A7E7B" w:rsidRPr="00A13AE2" w:rsidRDefault="001A7E7B" w:rsidP="00141881">
            <w:pPr>
              <w:jc w:val="both"/>
              <w:rPr>
                <w:color w:val="000000"/>
                <w:szCs w:val="28"/>
                <w:lang w:val="en-US"/>
              </w:rPr>
            </w:pPr>
          </w:p>
        </w:tc>
        <w:tc>
          <w:tcPr>
            <w:tcW w:w="2551" w:type="dxa"/>
          </w:tcPr>
          <w:p w14:paraId="4ED08697" w14:textId="54A346F8" w:rsidR="001A7E7B" w:rsidRPr="00151428" w:rsidRDefault="001A7E7B" w:rsidP="00141881">
            <w:pPr>
              <w:jc w:val="both"/>
              <w:rPr>
                <w:color w:val="000000"/>
                <w:szCs w:val="28"/>
              </w:rPr>
            </w:pPr>
            <w:r w:rsidRPr="00A13AE2">
              <w:rPr>
                <w:color w:val="000000"/>
                <w:szCs w:val="28"/>
                <w:lang w:val="en-US"/>
              </w:rPr>
              <w:t xml:space="preserve">1. </w:t>
            </w:r>
            <w:r w:rsidRPr="00151428">
              <w:rPr>
                <w:color w:val="000000"/>
                <w:szCs w:val="28"/>
              </w:rPr>
              <w:t>Голицынский</w:t>
            </w:r>
            <w:r w:rsidRPr="00A13AE2">
              <w:rPr>
                <w:color w:val="000000"/>
                <w:szCs w:val="28"/>
                <w:lang w:val="en-US"/>
              </w:rPr>
              <w:t xml:space="preserve"> </w:t>
            </w:r>
            <w:r w:rsidRPr="00151428">
              <w:rPr>
                <w:color w:val="000000"/>
                <w:szCs w:val="28"/>
              </w:rPr>
              <w:t>Ю</w:t>
            </w:r>
            <w:r w:rsidRPr="00A13AE2">
              <w:rPr>
                <w:color w:val="000000"/>
                <w:szCs w:val="28"/>
                <w:lang w:val="en-US"/>
              </w:rPr>
              <w:t xml:space="preserve">. </w:t>
            </w:r>
            <w:r w:rsidRPr="00151428">
              <w:rPr>
                <w:color w:val="000000"/>
                <w:szCs w:val="28"/>
              </w:rPr>
              <w:t>Б</w:t>
            </w:r>
            <w:r w:rsidRPr="00A13AE2">
              <w:rPr>
                <w:color w:val="000000"/>
                <w:szCs w:val="28"/>
                <w:lang w:val="en-US"/>
              </w:rPr>
              <w:t xml:space="preserve">. </w:t>
            </w:r>
            <w:r>
              <w:rPr>
                <w:color w:val="000000"/>
                <w:szCs w:val="28"/>
                <w:lang w:val="en-US"/>
              </w:rPr>
              <w:t>Spoken</w:t>
            </w:r>
            <w:r w:rsidRPr="00A13AE2">
              <w:rPr>
                <w:color w:val="000000"/>
                <w:szCs w:val="28"/>
                <w:lang w:val="en-US"/>
              </w:rPr>
              <w:t xml:space="preserve"> </w:t>
            </w:r>
            <w:r>
              <w:rPr>
                <w:color w:val="000000"/>
                <w:szCs w:val="28"/>
                <w:lang w:val="en-US"/>
              </w:rPr>
              <w:t>English</w:t>
            </w:r>
            <w:r w:rsidRPr="00A13AE2">
              <w:rPr>
                <w:color w:val="000000"/>
                <w:szCs w:val="28"/>
                <w:lang w:val="en-US"/>
              </w:rPr>
              <w:t xml:space="preserve">. </w:t>
            </w:r>
            <w:r w:rsidRPr="00151428">
              <w:rPr>
                <w:color w:val="000000"/>
                <w:szCs w:val="28"/>
              </w:rPr>
              <w:t xml:space="preserve">Пособие по разговорной речи.-СПб, Каро, </w:t>
            </w:r>
            <w:r w:rsidRPr="00EC7748">
              <w:t>1998.- 415 с.</w:t>
            </w:r>
          </w:p>
          <w:p w14:paraId="30C81E35" w14:textId="77777777" w:rsidR="001A7E7B" w:rsidRPr="00A13AE2" w:rsidRDefault="001A7E7B" w:rsidP="00141881">
            <w:pPr>
              <w:ind w:hanging="30"/>
              <w:jc w:val="both"/>
              <w:rPr>
                <w:color w:val="000000"/>
              </w:rPr>
            </w:pPr>
            <w:r>
              <w:rPr>
                <w:color w:val="000000"/>
                <w:szCs w:val="28"/>
              </w:rPr>
              <w:t xml:space="preserve">2. Федотова Н.С. </w:t>
            </w:r>
            <w:r w:rsidRPr="00151428">
              <w:rPr>
                <w:bCs/>
                <w:color w:val="000000"/>
                <w:szCs w:val="28"/>
                <w:lang w:bidi="hi-IN"/>
              </w:rPr>
              <w:t>Радиожурналистика. В 2-х ч</w:t>
            </w:r>
            <w:r>
              <w:rPr>
                <w:bCs/>
                <w:color w:val="000000"/>
                <w:szCs w:val="28"/>
              </w:rPr>
              <w:t xml:space="preserve">.: </w:t>
            </w:r>
            <w:r w:rsidRPr="00151428">
              <w:rPr>
                <w:color w:val="000000"/>
                <w:szCs w:val="28"/>
                <w:lang w:bidi="hi-IN"/>
              </w:rPr>
              <w:t xml:space="preserve">метод. рекомендации на англ. </w:t>
            </w:r>
            <w:r w:rsidRPr="00151428">
              <w:rPr>
                <w:color w:val="000000"/>
                <w:szCs w:val="28"/>
                <w:lang w:bidi="hi-IN"/>
              </w:rPr>
              <w:lastRenderedPageBreak/>
              <w:t>яз. для студентов (направление подготовки "</w:t>
            </w:r>
            <w:r>
              <w:rPr>
                <w:color w:val="000000"/>
                <w:szCs w:val="28"/>
              </w:rPr>
              <w:t>Язык и стиль СМИ")</w:t>
            </w:r>
            <w:r w:rsidRPr="00151428">
              <w:rPr>
                <w:color w:val="000000"/>
                <w:szCs w:val="28"/>
                <w:lang w:bidi="hi-IN"/>
              </w:rPr>
              <w:t>/ с</w:t>
            </w:r>
            <w:r>
              <w:rPr>
                <w:color w:val="000000"/>
                <w:szCs w:val="28"/>
              </w:rPr>
              <w:t>ост. Н.С. Федотова. - Астрахань</w:t>
            </w:r>
            <w:r w:rsidRPr="00151428">
              <w:rPr>
                <w:color w:val="000000"/>
                <w:szCs w:val="28"/>
                <w:lang w:bidi="hi-IN"/>
              </w:rPr>
              <w:t xml:space="preserve">: Астраханский ун-т, 2014. - </w:t>
            </w:r>
            <w:r>
              <w:rPr>
                <w:color w:val="000000"/>
                <w:szCs w:val="28"/>
              </w:rPr>
              <w:t>20 с.</w:t>
            </w:r>
          </w:p>
        </w:tc>
        <w:tc>
          <w:tcPr>
            <w:tcW w:w="567" w:type="dxa"/>
          </w:tcPr>
          <w:p w14:paraId="66A027C0" w14:textId="77777777" w:rsidR="001A7E7B" w:rsidRPr="00A13AE2" w:rsidRDefault="001A7E7B" w:rsidP="00141881">
            <w:pPr>
              <w:jc w:val="both"/>
              <w:rPr>
                <w:color w:val="000000"/>
                <w:szCs w:val="28"/>
                <w:lang w:val="en-US"/>
              </w:rPr>
            </w:pPr>
          </w:p>
        </w:tc>
        <w:tc>
          <w:tcPr>
            <w:tcW w:w="567" w:type="dxa"/>
          </w:tcPr>
          <w:p w14:paraId="56801F5A" w14:textId="2E7F59AE" w:rsidR="001A7E7B" w:rsidRPr="00A13AE2" w:rsidRDefault="001A7E7B" w:rsidP="00141881">
            <w:pPr>
              <w:jc w:val="both"/>
              <w:rPr>
                <w:color w:val="000000"/>
                <w:szCs w:val="28"/>
                <w:lang w:val="en-US"/>
              </w:rPr>
            </w:pPr>
          </w:p>
        </w:tc>
      </w:tr>
      <w:tr w:rsidR="001A7E7B" w:rsidRPr="00C05C11" w14:paraId="38F58C7C" w14:textId="0C3FA214" w:rsidTr="002775DF">
        <w:tc>
          <w:tcPr>
            <w:tcW w:w="993" w:type="dxa"/>
          </w:tcPr>
          <w:p w14:paraId="715401F0" w14:textId="77777777" w:rsidR="001A7E7B" w:rsidRDefault="001A7E7B" w:rsidP="00141881">
            <w:pPr>
              <w:jc w:val="center"/>
            </w:pPr>
            <w:r>
              <w:t>2018</w:t>
            </w:r>
          </w:p>
        </w:tc>
        <w:tc>
          <w:tcPr>
            <w:tcW w:w="708" w:type="dxa"/>
          </w:tcPr>
          <w:p w14:paraId="3EDB3AB1" w14:textId="77777777" w:rsidR="001A7E7B" w:rsidRPr="00F65C7F" w:rsidRDefault="001A7E7B" w:rsidP="00141881">
            <w:r>
              <w:t>ЮР</w:t>
            </w:r>
          </w:p>
        </w:tc>
        <w:tc>
          <w:tcPr>
            <w:tcW w:w="1276" w:type="dxa"/>
          </w:tcPr>
          <w:p w14:paraId="7B675E5B" w14:textId="77777777" w:rsidR="001A7E7B" w:rsidRPr="00F65C7F" w:rsidRDefault="001A7E7B" w:rsidP="00141881">
            <w:r>
              <w:t>СВ (3 курс)</w:t>
            </w:r>
          </w:p>
        </w:tc>
        <w:tc>
          <w:tcPr>
            <w:tcW w:w="1276" w:type="dxa"/>
          </w:tcPr>
          <w:p w14:paraId="479BC2E4" w14:textId="77777777" w:rsidR="001A7E7B" w:rsidRPr="00F65C7F" w:rsidRDefault="001A7E7B" w:rsidP="00141881">
            <w:pPr>
              <w:jc w:val="center"/>
            </w:pPr>
            <w:r w:rsidRPr="00F65C7F">
              <w:t>Очная</w:t>
            </w:r>
          </w:p>
        </w:tc>
        <w:tc>
          <w:tcPr>
            <w:tcW w:w="992" w:type="dxa"/>
          </w:tcPr>
          <w:p w14:paraId="3D908C28" w14:textId="77777777" w:rsidR="001A7E7B" w:rsidRPr="00F65C7F" w:rsidRDefault="001A7E7B" w:rsidP="00141881">
            <w:pPr>
              <w:jc w:val="center"/>
            </w:pPr>
            <w:r>
              <w:t>6</w:t>
            </w:r>
          </w:p>
        </w:tc>
        <w:tc>
          <w:tcPr>
            <w:tcW w:w="2268" w:type="dxa"/>
          </w:tcPr>
          <w:p w14:paraId="6D5DA083" w14:textId="77777777" w:rsidR="001A7E7B" w:rsidRPr="00F65C7F" w:rsidRDefault="001A7E7B" w:rsidP="00141881">
            <w:r>
              <w:t>Иностранный язык (профессиональный)</w:t>
            </w:r>
          </w:p>
        </w:tc>
        <w:tc>
          <w:tcPr>
            <w:tcW w:w="2268" w:type="dxa"/>
          </w:tcPr>
          <w:p w14:paraId="3BE3B475" w14:textId="77777777" w:rsidR="001A7E7B" w:rsidRDefault="001A7E7B" w:rsidP="00141881">
            <w:pPr>
              <w:tabs>
                <w:tab w:val="right" w:leader="underscore" w:pos="9609"/>
              </w:tabs>
              <w:spacing w:before="84"/>
              <w:ind w:left="-15" w:firstLine="15"/>
              <w:jc w:val="both"/>
              <w:rPr>
                <w:color w:val="000000"/>
                <w:szCs w:val="28"/>
              </w:rPr>
            </w:pPr>
            <w:r w:rsidRPr="00151428">
              <w:rPr>
                <w:color w:val="000000"/>
                <w:szCs w:val="28"/>
              </w:rPr>
              <w:t xml:space="preserve">1. </w:t>
            </w:r>
            <w:r>
              <w:rPr>
                <w:color w:val="000000"/>
                <w:szCs w:val="28"/>
              </w:rPr>
              <w:t xml:space="preserve">Бочарникова Е.А., Ремизова И.В. </w:t>
            </w:r>
            <w:r w:rsidRPr="00151428">
              <w:rPr>
                <w:bCs/>
                <w:color w:val="000000"/>
                <w:szCs w:val="28"/>
                <w:lang w:bidi="hi-IN"/>
              </w:rPr>
              <w:t xml:space="preserve">Английский язык. </w:t>
            </w:r>
            <w:r w:rsidRPr="00151428">
              <w:rPr>
                <w:bCs/>
                <w:color w:val="000000"/>
                <w:szCs w:val="28"/>
                <w:lang w:val="en-US" w:bidi="hi-IN"/>
              </w:rPr>
              <w:t>Small business: theory and practice</w:t>
            </w:r>
            <w:r w:rsidRPr="00151428">
              <w:rPr>
                <w:color w:val="000000"/>
                <w:szCs w:val="28"/>
                <w:lang w:val="en-US" w:bidi="hi-IN"/>
              </w:rPr>
              <w:t xml:space="preserve">: </w:t>
            </w:r>
            <w:r w:rsidRPr="00151428">
              <w:rPr>
                <w:color w:val="000000"/>
                <w:szCs w:val="28"/>
                <w:lang w:bidi="hi-IN"/>
              </w:rPr>
              <w:t>учеб</w:t>
            </w:r>
            <w:r w:rsidRPr="00151428">
              <w:rPr>
                <w:color w:val="000000"/>
                <w:szCs w:val="28"/>
                <w:lang w:val="en-US" w:bidi="hi-IN"/>
              </w:rPr>
              <w:t xml:space="preserve">. </w:t>
            </w:r>
            <w:r w:rsidRPr="00151428">
              <w:rPr>
                <w:color w:val="000000"/>
                <w:szCs w:val="28"/>
                <w:lang w:bidi="hi-IN"/>
              </w:rPr>
              <w:t>пособие</w:t>
            </w:r>
            <w:r w:rsidRPr="00151428">
              <w:rPr>
                <w:color w:val="000000"/>
                <w:szCs w:val="28"/>
                <w:lang w:val="en-US" w:bidi="hi-IN"/>
              </w:rPr>
              <w:t xml:space="preserve"> / </w:t>
            </w:r>
            <w:r w:rsidRPr="00151428">
              <w:rPr>
                <w:color w:val="000000"/>
                <w:szCs w:val="28"/>
                <w:lang w:bidi="hi-IN"/>
              </w:rPr>
              <w:t>сост</w:t>
            </w:r>
            <w:r w:rsidRPr="00151428">
              <w:rPr>
                <w:color w:val="000000"/>
                <w:szCs w:val="28"/>
                <w:lang w:val="en-US" w:bidi="hi-IN"/>
              </w:rPr>
              <w:t xml:space="preserve">. </w:t>
            </w:r>
            <w:r w:rsidRPr="00151428">
              <w:rPr>
                <w:color w:val="000000"/>
                <w:szCs w:val="28"/>
                <w:lang w:bidi="hi-IN"/>
              </w:rPr>
              <w:t>Е.А. Бочарникова, И.В. Ремизова. - Астрахань : Изд-во АГТУ, 2011. - 136 с.</w:t>
            </w:r>
          </w:p>
          <w:p w14:paraId="298EB184" w14:textId="77777777" w:rsidR="001A7E7B" w:rsidRDefault="001A7E7B" w:rsidP="00141881">
            <w:pPr>
              <w:tabs>
                <w:tab w:val="right" w:leader="underscore" w:pos="9609"/>
              </w:tabs>
              <w:spacing w:before="84"/>
              <w:ind w:left="-15" w:firstLine="15"/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2. Голицынский Ю. Б. Грамматика. Сборник грамматических упаржнений. –СПб, Каро, </w:t>
            </w:r>
            <w:r w:rsidRPr="0076737E">
              <w:rPr>
                <w:color w:val="000000"/>
                <w:szCs w:val="28"/>
                <w:lang w:bidi="hi-IN"/>
              </w:rPr>
              <w:t>2006. - 544 с.</w:t>
            </w:r>
          </w:p>
          <w:p w14:paraId="623CD397" w14:textId="77777777" w:rsidR="001A7E7B" w:rsidRPr="00A13AE2" w:rsidRDefault="001A7E7B" w:rsidP="00141881">
            <w:pPr>
              <w:tabs>
                <w:tab w:val="right" w:leader="underscore" w:pos="9609"/>
              </w:tabs>
              <w:spacing w:before="84" w:after="156"/>
              <w:ind w:left="-15" w:firstLine="15"/>
              <w:jc w:val="both"/>
              <w:rPr>
                <w:color w:val="000000"/>
              </w:rPr>
            </w:pPr>
            <w:r>
              <w:rPr>
                <w:color w:val="000000"/>
                <w:szCs w:val="28"/>
              </w:rPr>
              <w:lastRenderedPageBreak/>
              <w:t xml:space="preserve">3. Ионина А.А., Саакян А.С. Английская грамматика: Теория и парктика. – 4-е изд., испр. – М.: Айрис-пресс, </w:t>
            </w:r>
            <w:r w:rsidRPr="00151428">
              <w:rPr>
                <w:color w:val="000000"/>
                <w:szCs w:val="28"/>
                <w:lang w:bidi="hi-IN"/>
              </w:rPr>
              <w:t>2011. - 448 с.</w:t>
            </w:r>
          </w:p>
        </w:tc>
        <w:tc>
          <w:tcPr>
            <w:tcW w:w="709" w:type="dxa"/>
          </w:tcPr>
          <w:p w14:paraId="12BC52A5" w14:textId="77777777" w:rsidR="001A7E7B" w:rsidRPr="001A7E7B" w:rsidRDefault="001A7E7B" w:rsidP="00141881">
            <w:pPr>
              <w:rPr>
                <w:color w:val="000000"/>
                <w:szCs w:val="28"/>
              </w:rPr>
            </w:pPr>
          </w:p>
        </w:tc>
        <w:tc>
          <w:tcPr>
            <w:tcW w:w="567" w:type="dxa"/>
          </w:tcPr>
          <w:p w14:paraId="0541BCA1" w14:textId="77777777" w:rsidR="001A7E7B" w:rsidRPr="00A13AE2" w:rsidRDefault="001A7E7B" w:rsidP="00141881">
            <w:pPr>
              <w:rPr>
                <w:color w:val="000000"/>
                <w:szCs w:val="28"/>
                <w:lang w:val="en-US"/>
              </w:rPr>
            </w:pPr>
          </w:p>
        </w:tc>
        <w:tc>
          <w:tcPr>
            <w:tcW w:w="2551" w:type="dxa"/>
          </w:tcPr>
          <w:p w14:paraId="528E425D" w14:textId="23B8D7F6" w:rsidR="001A7E7B" w:rsidRPr="00151428" w:rsidRDefault="001A7E7B" w:rsidP="00141881">
            <w:pPr>
              <w:rPr>
                <w:color w:val="000000"/>
                <w:szCs w:val="28"/>
              </w:rPr>
            </w:pPr>
            <w:r w:rsidRPr="00A13AE2">
              <w:rPr>
                <w:color w:val="000000"/>
                <w:szCs w:val="28"/>
                <w:lang w:val="en-US"/>
              </w:rPr>
              <w:t xml:space="preserve">1. </w:t>
            </w:r>
            <w:r w:rsidRPr="00151428">
              <w:rPr>
                <w:color w:val="000000"/>
                <w:szCs w:val="28"/>
              </w:rPr>
              <w:t>Голицынский</w:t>
            </w:r>
            <w:r w:rsidRPr="00A13AE2">
              <w:rPr>
                <w:color w:val="000000"/>
                <w:szCs w:val="28"/>
                <w:lang w:val="en-US"/>
              </w:rPr>
              <w:t xml:space="preserve"> </w:t>
            </w:r>
            <w:r w:rsidRPr="00151428">
              <w:rPr>
                <w:color w:val="000000"/>
                <w:szCs w:val="28"/>
              </w:rPr>
              <w:t>Ю</w:t>
            </w:r>
            <w:r w:rsidRPr="00A13AE2">
              <w:rPr>
                <w:color w:val="000000"/>
                <w:szCs w:val="28"/>
                <w:lang w:val="en-US"/>
              </w:rPr>
              <w:t xml:space="preserve">. </w:t>
            </w:r>
            <w:r w:rsidRPr="00151428">
              <w:rPr>
                <w:color w:val="000000"/>
                <w:szCs w:val="28"/>
              </w:rPr>
              <w:t>Б</w:t>
            </w:r>
            <w:r w:rsidRPr="00A13AE2">
              <w:rPr>
                <w:color w:val="000000"/>
                <w:szCs w:val="28"/>
                <w:lang w:val="en-US"/>
              </w:rPr>
              <w:t xml:space="preserve">. </w:t>
            </w:r>
            <w:r>
              <w:rPr>
                <w:color w:val="000000"/>
                <w:szCs w:val="28"/>
                <w:lang w:val="en-US"/>
              </w:rPr>
              <w:t>Spoken</w:t>
            </w:r>
            <w:r w:rsidRPr="00A13AE2">
              <w:rPr>
                <w:color w:val="000000"/>
                <w:szCs w:val="28"/>
                <w:lang w:val="en-US"/>
              </w:rPr>
              <w:t xml:space="preserve"> </w:t>
            </w:r>
            <w:r>
              <w:rPr>
                <w:color w:val="000000"/>
                <w:szCs w:val="28"/>
                <w:lang w:val="en-US"/>
              </w:rPr>
              <w:t>English</w:t>
            </w:r>
            <w:r w:rsidRPr="00A13AE2">
              <w:rPr>
                <w:color w:val="000000"/>
                <w:szCs w:val="28"/>
                <w:lang w:val="en-US"/>
              </w:rPr>
              <w:t xml:space="preserve">. </w:t>
            </w:r>
            <w:r w:rsidRPr="00151428">
              <w:rPr>
                <w:color w:val="000000"/>
                <w:szCs w:val="28"/>
              </w:rPr>
              <w:t xml:space="preserve">Пособие по разговорной речи.-СПб, Каро, </w:t>
            </w:r>
            <w:r w:rsidRPr="00EC7748">
              <w:t>1998.- 415 с.</w:t>
            </w:r>
          </w:p>
          <w:p w14:paraId="3694C2F3" w14:textId="77777777" w:rsidR="001A7E7B" w:rsidRDefault="001A7E7B" w:rsidP="00141881">
            <w:pPr>
              <w:ind w:hanging="30"/>
              <w:jc w:val="both"/>
              <w:rPr>
                <w:color w:val="000000"/>
              </w:rPr>
            </w:pPr>
            <w:r>
              <w:rPr>
                <w:color w:val="000000"/>
                <w:szCs w:val="28"/>
              </w:rPr>
              <w:t xml:space="preserve">2. Федотова Н.С. </w:t>
            </w:r>
            <w:r w:rsidRPr="00151428">
              <w:rPr>
                <w:bCs/>
                <w:color w:val="000000"/>
                <w:szCs w:val="28"/>
                <w:lang w:bidi="hi-IN"/>
              </w:rPr>
              <w:t>Радиожурналистика. В 2-х ч</w:t>
            </w:r>
            <w:r>
              <w:rPr>
                <w:bCs/>
                <w:color w:val="000000"/>
                <w:szCs w:val="28"/>
              </w:rPr>
              <w:t xml:space="preserve">.: </w:t>
            </w:r>
            <w:r w:rsidRPr="00151428">
              <w:rPr>
                <w:color w:val="000000"/>
                <w:szCs w:val="28"/>
                <w:lang w:bidi="hi-IN"/>
              </w:rPr>
              <w:t>метод. рекомендации на англ. яз. для студентов (направление подготовки "</w:t>
            </w:r>
            <w:r>
              <w:rPr>
                <w:color w:val="000000"/>
                <w:szCs w:val="28"/>
              </w:rPr>
              <w:t>Язык и стиль СМИ")</w:t>
            </w:r>
            <w:r w:rsidRPr="00151428">
              <w:rPr>
                <w:color w:val="000000"/>
                <w:szCs w:val="28"/>
                <w:lang w:bidi="hi-IN"/>
              </w:rPr>
              <w:t>/ с</w:t>
            </w:r>
            <w:r>
              <w:rPr>
                <w:color w:val="000000"/>
                <w:szCs w:val="28"/>
              </w:rPr>
              <w:t>ост. Н.С. Федотова. - Астрахань</w:t>
            </w:r>
            <w:r w:rsidRPr="00151428">
              <w:rPr>
                <w:color w:val="000000"/>
                <w:szCs w:val="28"/>
                <w:lang w:bidi="hi-IN"/>
              </w:rPr>
              <w:t xml:space="preserve">: Астраханский ун-т, 2014. - </w:t>
            </w:r>
            <w:r>
              <w:rPr>
                <w:color w:val="000000"/>
                <w:szCs w:val="28"/>
              </w:rPr>
              <w:t>20 с.</w:t>
            </w:r>
          </w:p>
          <w:p w14:paraId="0407C3F7" w14:textId="77777777" w:rsidR="001A7E7B" w:rsidRPr="00C05C11" w:rsidRDefault="001A7E7B" w:rsidP="00141881">
            <w:pPr>
              <w:jc w:val="both"/>
            </w:pPr>
          </w:p>
        </w:tc>
        <w:tc>
          <w:tcPr>
            <w:tcW w:w="567" w:type="dxa"/>
          </w:tcPr>
          <w:p w14:paraId="1093D276" w14:textId="77777777" w:rsidR="001A7E7B" w:rsidRPr="00A13AE2" w:rsidRDefault="001A7E7B" w:rsidP="00141881">
            <w:pPr>
              <w:rPr>
                <w:color w:val="000000"/>
                <w:szCs w:val="28"/>
                <w:lang w:val="en-US"/>
              </w:rPr>
            </w:pPr>
          </w:p>
        </w:tc>
        <w:tc>
          <w:tcPr>
            <w:tcW w:w="567" w:type="dxa"/>
          </w:tcPr>
          <w:p w14:paraId="00399FB4" w14:textId="2921CBCA" w:rsidR="001A7E7B" w:rsidRPr="00A13AE2" w:rsidRDefault="001A7E7B" w:rsidP="00141881">
            <w:pPr>
              <w:rPr>
                <w:color w:val="000000"/>
                <w:szCs w:val="28"/>
                <w:lang w:val="en-US"/>
              </w:rPr>
            </w:pPr>
          </w:p>
        </w:tc>
      </w:tr>
      <w:tr w:rsidR="001A7E7B" w:rsidRPr="00D03730" w14:paraId="5CEEA640" w14:textId="3DB065FA" w:rsidTr="002775DF">
        <w:tc>
          <w:tcPr>
            <w:tcW w:w="993" w:type="dxa"/>
          </w:tcPr>
          <w:p w14:paraId="18D872D7" w14:textId="77777777" w:rsidR="001A7E7B" w:rsidRPr="00D03730" w:rsidRDefault="001A7E7B" w:rsidP="00141881">
            <w:r w:rsidRPr="00D03730">
              <w:t>Год приема</w:t>
            </w:r>
          </w:p>
        </w:tc>
        <w:tc>
          <w:tcPr>
            <w:tcW w:w="708" w:type="dxa"/>
          </w:tcPr>
          <w:p w14:paraId="42BA7041" w14:textId="77777777" w:rsidR="001A7E7B" w:rsidRPr="00D03730" w:rsidRDefault="001A7E7B" w:rsidP="00141881">
            <w:r w:rsidRPr="00D03730">
              <w:t>Ф-т</w:t>
            </w:r>
          </w:p>
        </w:tc>
        <w:tc>
          <w:tcPr>
            <w:tcW w:w="1276" w:type="dxa"/>
          </w:tcPr>
          <w:p w14:paraId="057158C4" w14:textId="77777777" w:rsidR="001A7E7B" w:rsidRPr="00D03730" w:rsidRDefault="001A7E7B" w:rsidP="00141881">
            <w:r w:rsidRPr="00D03730">
              <w:t>Группа</w:t>
            </w:r>
          </w:p>
        </w:tc>
        <w:tc>
          <w:tcPr>
            <w:tcW w:w="1276" w:type="dxa"/>
          </w:tcPr>
          <w:p w14:paraId="686700F0" w14:textId="77777777" w:rsidR="001A7E7B" w:rsidRPr="00D03730" w:rsidRDefault="001A7E7B" w:rsidP="00141881">
            <w:r w:rsidRPr="00D03730">
              <w:t xml:space="preserve">Форма обучения </w:t>
            </w:r>
          </w:p>
        </w:tc>
        <w:tc>
          <w:tcPr>
            <w:tcW w:w="992" w:type="dxa"/>
          </w:tcPr>
          <w:p w14:paraId="529BD7B2" w14:textId="77777777" w:rsidR="001A7E7B" w:rsidRPr="00D03730" w:rsidRDefault="001A7E7B" w:rsidP="00141881">
            <w:r w:rsidRPr="00D03730">
              <w:t>Семестр</w:t>
            </w:r>
          </w:p>
        </w:tc>
        <w:tc>
          <w:tcPr>
            <w:tcW w:w="2268" w:type="dxa"/>
          </w:tcPr>
          <w:p w14:paraId="3FAE9FB5" w14:textId="77777777" w:rsidR="001A7E7B" w:rsidRPr="00D03730" w:rsidRDefault="001A7E7B" w:rsidP="00141881">
            <w:r w:rsidRPr="00D03730">
              <w:t>Название дисциплины</w:t>
            </w:r>
          </w:p>
        </w:tc>
        <w:tc>
          <w:tcPr>
            <w:tcW w:w="2268" w:type="dxa"/>
          </w:tcPr>
          <w:p w14:paraId="2931A6A4" w14:textId="77777777" w:rsidR="001A7E7B" w:rsidRPr="00D03730" w:rsidRDefault="001A7E7B" w:rsidP="00141881">
            <w:r w:rsidRPr="00D03730">
              <w:t>Основная литература</w:t>
            </w:r>
          </w:p>
        </w:tc>
        <w:tc>
          <w:tcPr>
            <w:tcW w:w="709" w:type="dxa"/>
          </w:tcPr>
          <w:p w14:paraId="750FD599" w14:textId="77777777" w:rsidR="001A7E7B" w:rsidRPr="00D03730" w:rsidRDefault="001A7E7B" w:rsidP="00141881"/>
        </w:tc>
        <w:tc>
          <w:tcPr>
            <w:tcW w:w="567" w:type="dxa"/>
          </w:tcPr>
          <w:p w14:paraId="5E0798FA" w14:textId="77777777" w:rsidR="001A7E7B" w:rsidRPr="00D03730" w:rsidRDefault="001A7E7B" w:rsidP="00141881"/>
        </w:tc>
        <w:tc>
          <w:tcPr>
            <w:tcW w:w="2551" w:type="dxa"/>
          </w:tcPr>
          <w:p w14:paraId="70D2AAC8" w14:textId="45EE322C" w:rsidR="001A7E7B" w:rsidRPr="00D03730" w:rsidRDefault="001A7E7B" w:rsidP="00141881">
            <w:r w:rsidRPr="00D03730">
              <w:t>Дополнит  литература</w:t>
            </w:r>
          </w:p>
        </w:tc>
        <w:tc>
          <w:tcPr>
            <w:tcW w:w="567" w:type="dxa"/>
          </w:tcPr>
          <w:p w14:paraId="4D562BCB" w14:textId="77777777" w:rsidR="001A7E7B" w:rsidRPr="00D03730" w:rsidRDefault="001A7E7B" w:rsidP="00141881"/>
        </w:tc>
        <w:tc>
          <w:tcPr>
            <w:tcW w:w="567" w:type="dxa"/>
          </w:tcPr>
          <w:p w14:paraId="3344FA65" w14:textId="11FDB6B0" w:rsidR="001A7E7B" w:rsidRPr="00D03730" w:rsidRDefault="001A7E7B" w:rsidP="00141881"/>
        </w:tc>
      </w:tr>
      <w:tr w:rsidR="001A7E7B" w:rsidRPr="00D03730" w14:paraId="70F98B5B" w14:textId="7846BCFE" w:rsidTr="002775DF">
        <w:tc>
          <w:tcPr>
            <w:tcW w:w="993" w:type="dxa"/>
          </w:tcPr>
          <w:p w14:paraId="4A6CDF28" w14:textId="77777777" w:rsidR="001A7E7B" w:rsidRPr="00D03730" w:rsidRDefault="001A7E7B" w:rsidP="00141881">
            <w:r w:rsidRPr="00D03730">
              <w:t>2017</w:t>
            </w:r>
          </w:p>
        </w:tc>
        <w:tc>
          <w:tcPr>
            <w:tcW w:w="708" w:type="dxa"/>
          </w:tcPr>
          <w:p w14:paraId="4DB9EFAD" w14:textId="77777777" w:rsidR="001A7E7B" w:rsidRPr="00D03730" w:rsidRDefault="001A7E7B" w:rsidP="00141881">
            <w:r w:rsidRPr="00D03730">
              <w:t>ФСК</w:t>
            </w:r>
          </w:p>
        </w:tc>
        <w:tc>
          <w:tcPr>
            <w:tcW w:w="1276" w:type="dxa"/>
          </w:tcPr>
          <w:p w14:paraId="712C9A22" w14:textId="77777777" w:rsidR="001A7E7B" w:rsidRPr="00D03730" w:rsidRDefault="001A7E7B" w:rsidP="00141881">
            <w:r w:rsidRPr="00D03730">
              <w:t>ФФ</w:t>
            </w:r>
          </w:p>
        </w:tc>
        <w:tc>
          <w:tcPr>
            <w:tcW w:w="1276" w:type="dxa"/>
          </w:tcPr>
          <w:p w14:paraId="572205D5" w14:textId="77777777" w:rsidR="001A7E7B" w:rsidRPr="00D03730" w:rsidRDefault="001A7E7B" w:rsidP="00141881">
            <w:r w:rsidRPr="00D03730">
              <w:t>Д</w:t>
            </w:r>
          </w:p>
        </w:tc>
        <w:tc>
          <w:tcPr>
            <w:tcW w:w="992" w:type="dxa"/>
          </w:tcPr>
          <w:p w14:paraId="4F46A368" w14:textId="77777777" w:rsidR="001A7E7B" w:rsidRPr="00D03730" w:rsidRDefault="001A7E7B" w:rsidP="00141881">
            <w:r w:rsidRPr="00D03730">
              <w:t>3</w:t>
            </w:r>
          </w:p>
        </w:tc>
        <w:tc>
          <w:tcPr>
            <w:tcW w:w="2268" w:type="dxa"/>
          </w:tcPr>
          <w:p w14:paraId="63F79D41" w14:textId="77777777" w:rsidR="001A7E7B" w:rsidRPr="00D03730" w:rsidRDefault="001A7E7B" w:rsidP="00141881">
            <w:r w:rsidRPr="00D03730">
              <w:t>Иностранный язык  (Деловой)</w:t>
            </w:r>
          </w:p>
        </w:tc>
        <w:tc>
          <w:tcPr>
            <w:tcW w:w="2268" w:type="dxa"/>
          </w:tcPr>
          <w:p w14:paraId="2D58A39A" w14:textId="77777777" w:rsidR="001A7E7B" w:rsidRPr="00D03730" w:rsidRDefault="001A7E7B" w:rsidP="00141881">
            <w:r w:rsidRPr="00D03730">
              <w:t>Бизнес-курс английского языка : словарь-справочник / под общ. ред. И.С. Богацкого . - 5-е изд. ; испр. - М.; Киев : Айрис-пресс; ООО "Дом Славянской книги"; ООО "ИП Логос", 2012. - 352 с.</w:t>
            </w:r>
          </w:p>
        </w:tc>
        <w:tc>
          <w:tcPr>
            <w:tcW w:w="709" w:type="dxa"/>
          </w:tcPr>
          <w:p w14:paraId="4DF34AC6" w14:textId="77777777" w:rsidR="001A7E7B" w:rsidRPr="00D03730" w:rsidRDefault="001A7E7B" w:rsidP="00141881"/>
        </w:tc>
        <w:tc>
          <w:tcPr>
            <w:tcW w:w="567" w:type="dxa"/>
          </w:tcPr>
          <w:p w14:paraId="4AD1F4B2" w14:textId="77777777" w:rsidR="001A7E7B" w:rsidRPr="00D03730" w:rsidRDefault="001A7E7B" w:rsidP="00141881"/>
        </w:tc>
        <w:tc>
          <w:tcPr>
            <w:tcW w:w="2551" w:type="dxa"/>
          </w:tcPr>
          <w:p w14:paraId="3C890E62" w14:textId="6484843D" w:rsidR="001A7E7B" w:rsidRPr="00D03730" w:rsidRDefault="001A7E7B" w:rsidP="00141881">
            <w:r w:rsidRPr="00D03730">
              <w:t>Сущинский Н.И. Деловая корреспонденция на английском языке. – М.: Эксмо, 2007</w:t>
            </w:r>
          </w:p>
        </w:tc>
        <w:tc>
          <w:tcPr>
            <w:tcW w:w="567" w:type="dxa"/>
          </w:tcPr>
          <w:p w14:paraId="5271954D" w14:textId="77777777" w:rsidR="001A7E7B" w:rsidRPr="00D03730" w:rsidRDefault="001A7E7B" w:rsidP="00141881"/>
        </w:tc>
        <w:tc>
          <w:tcPr>
            <w:tcW w:w="567" w:type="dxa"/>
          </w:tcPr>
          <w:p w14:paraId="4CCD6757" w14:textId="7DDAEAE0" w:rsidR="001A7E7B" w:rsidRPr="00D03730" w:rsidRDefault="001A7E7B" w:rsidP="00141881"/>
        </w:tc>
      </w:tr>
      <w:tr w:rsidR="001A7E7B" w:rsidRPr="00D03730" w14:paraId="3E717101" w14:textId="7F02533D" w:rsidTr="002775DF">
        <w:tc>
          <w:tcPr>
            <w:tcW w:w="993" w:type="dxa"/>
          </w:tcPr>
          <w:p w14:paraId="30642662" w14:textId="77777777" w:rsidR="001A7E7B" w:rsidRPr="00D03730" w:rsidRDefault="001A7E7B" w:rsidP="00141881">
            <w:r w:rsidRPr="00D03730">
              <w:t>2016</w:t>
            </w:r>
          </w:p>
        </w:tc>
        <w:tc>
          <w:tcPr>
            <w:tcW w:w="708" w:type="dxa"/>
          </w:tcPr>
          <w:p w14:paraId="0D214F0D" w14:textId="77777777" w:rsidR="001A7E7B" w:rsidRPr="00D03730" w:rsidRDefault="001A7E7B" w:rsidP="00141881">
            <w:r w:rsidRPr="00D03730">
              <w:t>ФСК</w:t>
            </w:r>
          </w:p>
        </w:tc>
        <w:tc>
          <w:tcPr>
            <w:tcW w:w="1276" w:type="dxa"/>
          </w:tcPr>
          <w:p w14:paraId="51E26A35" w14:textId="77777777" w:rsidR="001A7E7B" w:rsidRPr="00D03730" w:rsidRDefault="001A7E7B" w:rsidP="00141881">
            <w:r w:rsidRPr="00D03730">
              <w:t>СГ</w:t>
            </w:r>
          </w:p>
        </w:tc>
        <w:tc>
          <w:tcPr>
            <w:tcW w:w="1276" w:type="dxa"/>
          </w:tcPr>
          <w:p w14:paraId="76114DD7" w14:textId="77777777" w:rsidR="001A7E7B" w:rsidRPr="00D03730" w:rsidRDefault="001A7E7B" w:rsidP="00141881">
            <w:r w:rsidRPr="00D03730">
              <w:t>Д</w:t>
            </w:r>
          </w:p>
        </w:tc>
        <w:tc>
          <w:tcPr>
            <w:tcW w:w="992" w:type="dxa"/>
          </w:tcPr>
          <w:p w14:paraId="10E4221A" w14:textId="77777777" w:rsidR="001A7E7B" w:rsidRPr="00D03730" w:rsidRDefault="001A7E7B" w:rsidP="00141881">
            <w:r w:rsidRPr="00D03730">
              <w:t>3</w:t>
            </w:r>
          </w:p>
        </w:tc>
        <w:tc>
          <w:tcPr>
            <w:tcW w:w="2268" w:type="dxa"/>
          </w:tcPr>
          <w:p w14:paraId="1AFCEFA0" w14:textId="77777777" w:rsidR="001A7E7B" w:rsidRPr="00D03730" w:rsidRDefault="001A7E7B" w:rsidP="00141881">
            <w:r w:rsidRPr="00D03730">
              <w:t>Профессиональный иностранный язык</w:t>
            </w:r>
          </w:p>
        </w:tc>
        <w:tc>
          <w:tcPr>
            <w:tcW w:w="2268" w:type="dxa"/>
          </w:tcPr>
          <w:p w14:paraId="74819F18" w14:textId="77777777" w:rsidR="001A7E7B" w:rsidRPr="00D03730" w:rsidRDefault="001A7E7B" w:rsidP="00141881">
            <w:r w:rsidRPr="00D03730">
              <w:t>Донченко Е.Н. Английский язык для психологов и социологов.  – Ростов н/Д: «Феникс», 2002.</w:t>
            </w:r>
          </w:p>
        </w:tc>
        <w:tc>
          <w:tcPr>
            <w:tcW w:w="709" w:type="dxa"/>
          </w:tcPr>
          <w:p w14:paraId="50C844D3" w14:textId="77777777" w:rsidR="001A7E7B" w:rsidRPr="00D03730" w:rsidRDefault="001A7E7B" w:rsidP="00141881">
            <w:pPr>
              <w:spacing w:line="200" w:lineRule="atLeast"/>
              <w:rPr>
                <w:bCs/>
              </w:rPr>
            </w:pPr>
          </w:p>
        </w:tc>
        <w:tc>
          <w:tcPr>
            <w:tcW w:w="567" w:type="dxa"/>
          </w:tcPr>
          <w:p w14:paraId="243C72F1" w14:textId="77777777" w:rsidR="001A7E7B" w:rsidRPr="00D03730" w:rsidRDefault="001A7E7B" w:rsidP="00141881">
            <w:pPr>
              <w:spacing w:line="200" w:lineRule="atLeast"/>
              <w:rPr>
                <w:bCs/>
              </w:rPr>
            </w:pPr>
          </w:p>
        </w:tc>
        <w:tc>
          <w:tcPr>
            <w:tcW w:w="2551" w:type="dxa"/>
          </w:tcPr>
          <w:p w14:paraId="2BC150FC" w14:textId="73A53703" w:rsidR="001A7E7B" w:rsidRPr="00D03730" w:rsidRDefault="001A7E7B" w:rsidP="00141881">
            <w:pPr>
              <w:spacing w:line="200" w:lineRule="atLeast"/>
              <w:rPr>
                <w:bCs/>
              </w:rPr>
            </w:pPr>
            <w:r w:rsidRPr="00D03730">
              <w:rPr>
                <w:bCs/>
              </w:rPr>
              <w:t>Сущинский Н.И. Деловая корреспонденция на английском языке. – М.: Эксмо, 2007</w:t>
            </w:r>
          </w:p>
          <w:p w14:paraId="324C915D" w14:textId="77777777" w:rsidR="001A7E7B" w:rsidRPr="00D03730" w:rsidRDefault="001A7E7B" w:rsidP="00141881"/>
        </w:tc>
        <w:tc>
          <w:tcPr>
            <w:tcW w:w="567" w:type="dxa"/>
          </w:tcPr>
          <w:p w14:paraId="52BAF34E" w14:textId="77777777" w:rsidR="001A7E7B" w:rsidRPr="00D03730" w:rsidRDefault="001A7E7B" w:rsidP="00141881">
            <w:pPr>
              <w:spacing w:line="200" w:lineRule="atLeast"/>
              <w:rPr>
                <w:bCs/>
              </w:rPr>
            </w:pPr>
          </w:p>
        </w:tc>
        <w:tc>
          <w:tcPr>
            <w:tcW w:w="567" w:type="dxa"/>
          </w:tcPr>
          <w:p w14:paraId="174034D0" w14:textId="6A79839C" w:rsidR="001A7E7B" w:rsidRPr="00D03730" w:rsidRDefault="001A7E7B" w:rsidP="00141881">
            <w:pPr>
              <w:spacing w:line="200" w:lineRule="atLeast"/>
              <w:rPr>
                <w:bCs/>
              </w:rPr>
            </w:pPr>
          </w:p>
        </w:tc>
      </w:tr>
      <w:tr w:rsidR="001A7E7B" w:rsidRPr="00D03730" w14:paraId="27759C3D" w14:textId="1536C789" w:rsidTr="002775DF">
        <w:tc>
          <w:tcPr>
            <w:tcW w:w="993" w:type="dxa"/>
          </w:tcPr>
          <w:p w14:paraId="21091380" w14:textId="77777777" w:rsidR="001A7E7B" w:rsidRPr="00D03730" w:rsidRDefault="001A7E7B" w:rsidP="00141881">
            <w:r w:rsidRPr="00D03730">
              <w:t>2018</w:t>
            </w:r>
          </w:p>
        </w:tc>
        <w:tc>
          <w:tcPr>
            <w:tcW w:w="708" w:type="dxa"/>
          </w:tcPr>
          <w:p w14:paraId="743DCAB2" w14:textId="77777777" w:rsidR="001A7E7B" w:rsidRPr="00D03730" w:rsidRDefault="001A7E7B" w:rsidP="00141881">
            <w:r w:rsidRPr="00D03730">
              <w:t>ЮФ</w:t>
            </w:r>
          </w:p>
        </w:tc>
        <w:tc>
          <w:tcPr>
            <w:tcW w:w="1276" w:type="dxa"/>
          </w:tcPr>
          <w:p w14:paraId="01960D86" w14:textId="77777777" w:rsidR="001A7E7B" w:rsidRPr="00D03730" w:rsidRDefault="001A7E7B" w:rsidP="00141881">
            <w:r w:rsidRPr="00D03730">
              <w:t>СВ</w:t>
            </w:r>
          </w:p>
        </w:tc>
        <w:tc>
          <w:tcPr>
            <w:tcW w:w="1276" w:type="dxa"/>
          </w:tcPr>
          <w:p w14:paraId="74916EB8" w14:textId="77777777" w:rsidR="001A7E7B" w:rsidRPr="00D03730" w:rsidRDefault="001A7E7B" w:rsidP="00141881">
            <w:r w:rsidRPr="00D03730">
              <w:t>Д</w:t>
            </w:r>
          </w:p>
        </w:tc>
        <w:tc>
          <w:tcPr>
            <w:tcW w:w="992" w:type="dxa"/>
          </w:tcPr>
          <w:p w14:paraId="0A518D06" w14:textId="77777777" w:rsidR="001A7E7B" w:rsidRPr="00D03730" w:rsidRDefault="001A7E7B" w:rsidP="00141881">
            <w:r w:rsidRPr="00D03730">
              <w:t>1-2</w:t>
            </w:r>
          </w:p>
        </w:tc>
        <w:tc>
          <w:tcPr>
            <w:tcW w:w="2268" w:type="dxa"/>
          </w:tcPr>
          <w:p w14:paraId="759BC7B7" w14:textId="77777777" w:rsidR="001A7E7B" w:rsidRPr="00D03730" w:rsidRDefault="001A7E7B" w:rsidP="00141881">
            <w:r w:rsidRPr="00D03730">
              <w:t>Иностранный язык профессионального общения (углубленный курс)</w:t>
            </w:r>
          </w:p>
        </w:tc>
        <w:tc>
          <w:tcPr>
            <w:tcW w:w="2268" w:type="dxa"/>
          </w:tcPr>
          <w:p w14:paraId="74499B95" w14:textId="77777777" w:rsidR="001A7E7B" w:rsidRPr="00D03730" w:rsidRDefault="001A7E7B" w:rsidP="00141881">
            <w:pPr>
              <w:suppressAutoHyphens/>
              <w:spacing w:line="200" w:lineRule="atLeast"/>
              <w:jc w:val="both"/>
              <w:rPr>
                <w:rFonts w:eastAsia="Calibri"/>
                <w:color w:val="000000"/>
              </w:rPr>
            </w:pPr>
            <w:r w:rsidRPr="00D03730">
              <w:rPr>
                <w:rFonts w:eastAsia="Calibri"/>
                <w:bCs/>
                <w:color w:val="000000"/>
              </w:rPr>
              <w:t>Бизнес-курс английского языка : словарь-справочник</w:t>
            </w:r>
            <w:r w:rsidRPr="00D03730">
              <w:rPr>
                <w:rFonts w:eastAsia="Calibri"/>
                <w:b/>
                <w:bCs/>
                <w:color w:val="000000"/>
              </w:rPr>
              <w:t xml:space="preserve"> </w:t>
            </w:r>
            <w:r w:rsidRPr="00D03730">
              <w:rPr>
                <w:rFonts w:eastAsia="Calibri"/>
                <w:color w:val="000000"/>
              </w:rPr>
              <w:t xml:space="preserve">/ под </w:t>
            </w:r>
            <w:r w:rsidRPr="00D03730">
              <w:rPr>
                <w:rFonts w:eastAsia="Calibri"/>
                <w:color w:val="000000"/>
              </w:rPr>
              <w:lastRenderedPageBreak/>
              <w:t>общ. ред. И.С. Богацкого . - 5-е изд. ; испр. - М.; Киев : Айрис-пресс; ООО "Дом Славянской книги"; ООО "ИП Логос", 2012. - 352 с.</w:t>
            </w:r>
          </w:p>
          <w:p w14:paraId="46E296BE" w14:textId="77777777" w:rsidR="001A7E7B" w:rsidRPr="00D03730" w:rsidRDefault="001A7E7B" w:rsidP="00141881"/>
        </w:tc>
        <w:tc>
          <w:tcPr>
            <w:tcW w:w="709" w:type="dxa"/>
          </w:tcPr>
          <w:p w14:paraId="1851E665" w14:textId="77777777" w:rsidR="001A7E7B" w:rsidRPr="00D03730" w:rsidRDefault="001A7E7B" w:rsidP="00141881">
            <w:pPr>
              <w:suppressAutoHyphens/>
              <w:spacing w:line="200" w:lineRule="atLeast"/>
              <w:jc w:val="both"/>
              <w:rPr>
                <w:bCs/>
              </w:rPr>
            </w:pPr>
          </w:p>
        </w:tc>
        <w:tc>
          <w:tcPr>
            <w:tcW w:w="567" w:type="dxa"/>
          </w:tcPr>
          <w:p w14:paraId="5CBA09DA" w14:textId="77777777" w:rsidR="001A7E7B" w:rsidRPr="00D03730" w:rsidRDefault="001A7E7B" w:rsidP="00141881">
            <w:pPr>
              <w:suppressAutoHyphens/>
              <w:spacing w:line="200" w:lineRule="atLeast"/>
              <w:jc w:val="both"/>
              <w:rPr>
                <w:bCs/>
              </w:rPr>
            </w:pPr>
          </w:p>
        </w:tc>
        <w:tc>
          <w:tcPr>
            <w:tcW w:w="2551" w:type="dxa"/>
          </w:tcPr>
          <w:p w14:paraId="7DBDDB59" w14:textId="3E123CFA" w:rsidR="001A7E7B" w:rsidRPr="00D03730" w:rsidRDefault="001A7E7B" w:rsidP="00141881">
            <w:pPr>
              <w:suppressAutoHyphens/>
              <w:spacing w:line="200" w:lineRule="atLeast"/>
              <w:jc w:val="both"/>
              <w:rPr>
                <w:bCs/>
              </w:rPr>
            </w:pPr>
            <w:r w:rsidRPr="00D03730">
              <w:rPr>
                <w:bCs/>
              </w:rPr>
              <w:t xml:space="preserve">Сущинский Н.И. Деловая корреспонденция на </w:t>
            </w:r>
            <w:r w:rsidRPr="00D03730">
              <w:rPr>
                <w:bCs/>
              </w:rPr>
              <w:lastRenderedPageBreak/>
              <w:t>английском языке. – М.: Эксмо, 2007</w:t>
            </w:r>
          </w:p>
          <w:p w14:paraId="7794EDD9" w14:textId="77777777" w:rsidR="001A7E7B" w:rsidRPr="00D03730" w:rsidRDefault="001A7E7B" w:rsidP="00141881"/>
        </w:tc>
        <w:tc>
          <w:tcPr>
            <w:tcW w:w="567" w:type="dxa"/>
          </w:tcPr>
          <w:p w14:paraId="5CFA506B" w14:textId="77777777" w:rsidR="001A7E7B" w:rsidRPr="00D03730" w:rsidRDefault="001A7E7B" w:rsidP="00141881">
            <w:pPr>
              <w:suppressAutoHyphens/>
              <w:spacing w:line="200" w:lineRule="atLeast"/>
              <w:jc w:val="both"/>
              <w:rPr>
                <w:bCs/>
              </w:rPr>
            </w:pPr>
          </w:p>
        </w:tc>
        <w:tc>
          <w:tcPr>
            <w:tcW w:w="567" w:type="dxa"/>
          </w:tcPr>
          <w:p w14:paraId="7191A08B" w14:textId="6914C5EF" w:rsidR="001A7E7B" w:rsidRPr="00D03730" w:rsidRDefault="001A7E7B" w:rsidP="00141881">
            <w:pPr>
              <w:suppressAutoHyphens/>
              <w:spacing w:line="200" w:lineRule="atLeast"/>
              <w:jc w:val="both"/>
              <w:rPr>
                <w:bCs/>
              </w:rPr>
            </w:pPr>
          </w:p>
        </w:tc>
      </w:tr>
      <w:tr w:rsidR="001A7E7B" w:rsidRPr="00D03730" w14:paraId="7F047F0A" w14:textId="7AC8E329" w:rsidTr="002775DF">
        <w:tc>
          <w:tcPr>
            <w:tcW w:w="993" w:type="dxa"/>
          </w:tcPr>
          <w:p w14:paraId="65F7941E" w14:textId="77777777" w:rsidR="001A7E7B" w:rsidRPr="00D03730" w:rsidRDefault="001A7E7B" w:rsidP="00141881">
            <w:r w:rsidRPr="00D03730">
              <w:t>2018</w:t>
            </w:r>
          </w:p>
        </w:tc>
        <w:tc>
          <w:tcPr>
            <w:tcW w:w="708" w:type="dxa"/>
          </w:tcPr>
          <w:p w14:paraId="65FA396F" w14:textId="77777777" w:rsidR="001A7E7B" w:rsidRPr="00D03730" w:rsidRDefault="001A7E7B" w:rsidP="00141881">
            <w:r w:rsidRPr="00D03730">
              <w:t>ЮФ</w:t>
            </w:r>
          </w:p>
        </w:tc>
        <w:tc>
          <w:tcPr>
            <w:tcW w:w="1276" w:type="dxa"/>
          </w:tcPr>
          <w:p w14:paraId="4B7A3ECD" w14:textId="77777777" w:rsidR="001A7E7B" w:rsidRPr="00D03730" w:rsidRDefault="001A7E7B" w:rsidP="00141881">
            <w:r w:rsidRPr="00D03730">
              <w:t>СВ</w:t>
            </w:r>
          </w:p>
        </w:tc>
        <w:tc>
          <w:tcPr>
            <w:tcW w:w="1276" w:type="dxa"/>
          </w:tcPr>
          <w:p w14:paraId="2BC81265" w14:textId="77777777" w:rsidR="001A7E7B" w:rsidRPr="00D03730" w:rsidRDefault="001A7E7B" w:rsidP="00141881">
            <w:r w:rsidRPr="00D03730">
              <w:t>Д</w:t>
            </w:r>
          </w:p>
        </w:tc>
        <w:tc>
          <w:tcPr>
            <w:tcW w:w="992" w:type="dxa"/>
          </w:tcPr>
          <w:p w14:paraId="357670F4" w14:textId="77777777" w:rsidR="001A7E7B" w:rsidRPr="00D03730" w:rsidRDefault="001A7E7B" w:rsidP="00141881">
            <w:r w:rsidRPr="00D03730">
              <w:t>1</w:t>
            </w:r>
          </w:p>
        </w:tc>
        <w:tc>
          <w:tcPr>
            <w:tcW w:w="2268" w:type="dxa"/>
          </w:tcPr>
          <w:p w14:paraId="1BD80654" w14:textId="77777777" w:rsidR="001A7E7B" w:rsidRPr="00D03730" w:rsidRDefault="001A7E7B" w:rsidP="00141881">
            <w:r w:rsidRPr="00D03730">
              <w:t>Иностранный язык</w:t>
            </w:r>
          </w:p>
        </w:tc>
        <w:tc>
          <w:tcPr>
            <w:tcW w:w="2268" w:type="dxa"/>
          </w:tcPr>
          <w:p w14:paraId="49777525" w14:textId="77777777" w:rsidR="001A7E7B" w:rsidRPr="00D03730" w:rsidRDefault="001A7E7B" w:rsidP="00141881">
            <w:pPr>
              <w:suppressAutoHyphens/>
              <w:spacing w:line="200" w:lineRule="atLeast"/>
              <w:jc w:val="both"/>
              <w:rPr>
                <w:rFonts w:eastAsia="Calibri"/>
                <w:color w:val="000000"/>
              </w:rPr>
            </w:pPr>
            <w:r w:rsidRPr="00D03730">
              <w:rPr>
                <w:rFonts w:eastAsia="Calibri"/>
                <w:bCs/>
                <w:color w:val="000000"/>
              </w:rPr>
              <w:t>Бизнес-курс английского языка : словарь-справочник</w:t>
            </w:r>
            <w:r w:rsidRPr="00D03730">
              <w:rPr>
                <w:rFonts w:eastAsia="Calibri"/>
                <w:b/>
                <w:bCs/>
                <w:color w:val="000000"/>
              </w:rPr>
              <w:t xml:space="preserve"> </w:t>
            </w:r>
            <w:r w:rsidRPr="00D03730">
              <w:rPr>
                <w:rFonts w:eastAsia="Calibri"/>
                <w:color w:val="000000"/>
              </w:rPr>
              <w:t>/ под общ. ред. И.С. Богацкого . - 5-е изд. ; испр. - М.; Киев : Айрис-пресс; ООО "Дом Славянской книги"; ООО "ИП Логос", 2012. - 352 с.</w:t>
            </w:r>
          </w:p>
          <w:p w14:paraId="06D5E1DD" w14:textId="77777777" w:rsidR="001A7E7B" w:rsidRPr="00D03730" w:rsidRDefault="001A7E7B" w:rsidP="00141881">
            <w:pPr>
              <w:suppressAutoHyphens/>
              <w:spacing w:line="200" w:lineRule="atLeast"/>
              <w:jc w:val="both"/>
              <w:rPr>
                <w:rFonts w:eastAsia="Calibri"/>
                <w:bCs/>
                <w:color w:val="000000"/>
              </w:rPr>
            </w:pPr>
          </w:p>
        </w:tc>
        <w:tc>
          <w:tcPr>
            <w:tcW w:w="709" w:type="dxa"/>
          </w:tcPr>
          <w:p w14:paraId="41C17841" w14:textId="77777777" w:rsidR="001A7E7B" w:rsidRPr="00D03730" w:rsidRDefault="001A7E7B" w:rsidP="00141881">
            <w:pPr>
              <w:suppressAutoHyphens/>
              <w:spacing w:line="200" w:lineRule="atLeast"/>
              <w:jc w:val="both"/>
              <w:rPr>
                <w:bCs/>
              </w:rPr>
            </w:pPr>
          </w:p>
        </w:tc>
        <w:tc>
          <w:tcPr>
            <w:tcW w:w="567" w:type="dxa"/>
          </w:tcPr>
          <w:p w14:paraId="1B2B0003" w14:textId="77777777" w:rsidR="001A7E7B" w:rsidRPr="00D03730" w:rsidRDefault="001A7E7B" w:rsidP="00141881">
            <w:pPr>
              <w:suppressAutoHyphens/>
              <w:spacing w:line="200" w:lineRule="atLeast"/>
              <w:jc w:val="both"/>
              <w:rPr>
                <w:bCs/>
              </w:rPr>
            </w:pPr>
          </w:p>
        </w:tc>
        <w:tc>
          <w:tcPr>
            <w:tcW w:w="2551" w:type="dxa"/>
          </w:tcPr>
          <w:p w14:paraId="56469175" w14:textId="6818D186" w:rsidR="001A7E7B" w:rsidRPr="00D03730" w:rsidRDefault="001A7E7B" w:rsidP="00141881">
            <w:pPr>
              <w:suppressAutoHyphens/>
              <w:spacing w:line="200" w:lineRule="atLeast"/>
              <w:jc w:val="both"/>
              <w:rPr>
                <w:bCs/>
              </w:rPr>
            </w:pPr>
            <w:r w:rsidRPr="00D03730">
              <w:rPr>
                <w:bCs/>
              </w:rPr>
              <w:t>Сущинский Н.И. Деловая корреспонденция на английском языке. – М.: Эксмо, 2007</w:t>
            </w:r>
          </w:p>
          <w:p w14:paraId="6C471BDB" w14:textId="77777777" w:rsidR="001A7E7B" w:rsidRPr="00D03730" w:rsidRDefault="001A7E7B" w:rsidP="00141881">
            <w:pPr>
              <w:suppressAutoHyphens/>
              <w:spacing w:line="200" w:lineRule="atLeast"/>
              <w:jc w:val="both"/>
              <w:rPr>
                <w:bCs/>
              </w:rPr>
            </w:pPr>
          </w:p>
        </w:tc>
        <w:tc>
          <w:tcPr>
            <w:tcW w:w="567" w:type="dxa"/>
          </w:tcPr>
          <w:p w14:paraId="3C607B11" w14:textId="77777777" w:rsidR="001A7E7B" w:rsidRPr="00D03730" w:rsidRDefault="001A7E7B" w:rsidP="00141881">
            <w:pPr>
              <w:suppressAutoHyphens/>
              <w:spacing w:line="200" w:lineRule="atLeast"/>
              <w:jc w:val="both"/>
              <w:rPr>
                <w:bCs/>
              </w:rPr>
            </w:pPr>
          </w:p>
        </w:tc>
        <w:tc>
          <w:tcPr>
            <w:tcW w:w="567" w:type="dxa"/>
          </w:tcPr>
          <w:p w14:paraId="07BFA70A" w14:textId="09EBF69C" w:rsidR="001A7E7B" w:rsidRPr="00D03730" w:rsidRDefault="001A7E7B" w:rsidP="00141881">
            <w:pPr>
              <w:suppressAutoHyphens/>
              <w:spacing w:line="200" w:lineRule="atLeast"/>
              <w:jc w:val="both"/>
              <w:rPr>
                <w:bCs/>
              </w:rPr>
            </w:pPr>
          </w:p>
        </w:tc>
      </w:tr>
    </w:tbl>
    <w:p w14:paraId="3F1B3BE7" w14:textId="77777777" w:rsidR="00C022A0" w:rsidRPr="00C05C11" w:rsidRDefault="00C022A0" w:rsidP="00C022A0"/>
    <w:tbl>
      <w:tblPr>
        <w:tblW w:w="147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8"/>
        <w:gridCol w:w="770"/>
        <w:gridCol w:w="1260"/>
        <w:gridCol w:w="1260"/>
        <w:gridCol w:w="986"/>
        <w:gridCol w:w="2331"/>
        <w:gridCol w:w="2466"/>
        <w:gridCol w:w="454"/>
        <w:gridCol w:w="588"/>
        <w:gridCol w:w="2535"/>
        <w:gridCol w:w="561"/>
        <w:gridCol w:w="617"/>
      </w:tblGrid>
      <w:tr w:rsidR="00F4012A" w14:paraId="50C07F66" w14:textId="77777777" w:rsidTr="00F4012A"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889EB4" w14:textId="77777777" w:rsidR="00F4012A" w:rsidRDefault="00F4012A">
            <w:pPr>
              <w:jc w:val="center"/>
            </w:pPr>
            <w:r>
              <w:t>Год приема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3D249F" w14:textId="77777777" w:rsidR="00F4012A" w:rsidRDefault="00F4012A">
            <w:pPr>
              <w:jc w:val="center"/>
            </w:pPr>
            <w:r>
              <w:t>Ф-т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B2E1AB" w14:textId="77777777" w:rsidR="00F4012A" w:rsidRDefault="00F4012A">
            <w:pPr>
              <w:jc w:val="center"/>
            </w:pPr>
            <w:r>
              <w:t>Группа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884B58" w14:textId="77777777" w:rsidR="00F4012A" w:rsidRDefault="00F4012A">
            <w:pPr>
              <w:jc w:val="center"/>
            </w:pPr>
            <w:r>
              <w:t>Форма</w:t>
            </w:r>
          </w:p>
          <w:p w14:paraId="40BF29F0" w14:textId="77777777" w:rsidR="00F4012A" w:rsidRDefault="00F4012A">
            <w:pPr>
              <w:jc w:val="center"/>
            </w:pPr>
            <w:r>
              <w:t>обучения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B8B428" w14:textId="77777777" w:rsidR="00F4012A" w:rsidRDefault="00F4012A">
            <w:pPr>
              <w:jc w:val="center"/>
            </w:pPr>
            <w:r>
              <w:t>Семестр</w:t>
            </w: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E41F73" w14:textId="77777777" w:rsidR="00F4012A" w:rsidRDefault="00F4012A">
            <w:pPr>
              <w:jc w:val="center"/>
            </w:pPr>
            <w:r>
              <w:t>Название дисциплины</w:t>
            </w:r>
          </w:p>
        </w:tc>
        <w:tc>
          <w:tcPr>
            <w:tcW w:w="35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974C1A" w14:textId="77777777" w:rsidR="00F4012A" w:rsidRDefault="00F4012A">
            <w:pPr>
              <w:jc w:val="center"/>
            </w:pPr>
            <w:r>
              <w:t>Основная литература</w:t>
            </w:r>
          </w:p>
        </w:tc>
        <w:tc>
          <w:tcPr>
            <w:tcW w:w="3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4F7822" w14:textId="77777777" w:rsidR="00F4012A" w:rsidRDefault="00F4012A">
            <w:pPr>
              <w:jc w:val="center"/>
            </w:pPr>
            <w:r>
              <w:t>Дополнительная литература</w:t>
            </w:r>
          </w:p>
        </w:tc>
      </w:tr>
      <w:tr w:rsidR="00F4012A" w14:paraId="32E0406F" w14:textId="77777777" w:rsidTr="00F4012A"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E45E19" w14:textId="77777777" w:rsidR="00F4012A" w:rsidRDefault="00F4012A">
            <w:r>
              <w:t>2015</w:t>
            </w:r>
          </w:p>
          <w:p w14:paraId="6AFAAA17" w14:textId="77777777" w:rsidR="00F4012A" w:rsidRDefault="00F4012A">
            <w:r>
              <w:t>2016</w:t>
            </w:r>
          </w:p>
          <w:p w14:paraId="2D5C195C" w14:textId="77777777" w:rsidR="00F4012A" w:rsidRDefault="00F4012A">
            <w:r>
              <w:t>2017</w:t>
            </w:r>
          </w:p>
          <w:p w14:paraId="4145B291" w14:textId="77777777" w:rsidR="00F4012A" w:rsidRDefault="00F4012A">
            <w:r>
              <w:t>2018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E03DD8" w14:textId="77777777" w:rsidR="00F4012A" w:rsidRDefault="00F4012A">
            <w:r>
              <w:t>ФСК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B140CB" w14:textId="77777777" w:rsidR="00F4012A" w:rsidRDefault="00F4012A">
            <w:r>
              <w:t>МЕ</w:t>
            </w:r>
          </w:p>
          <w:p w14:paraId="1D0F5D80" w14:textId="77777777" w:rsidR="00F4012A" w:rsidRDefault="00F4012A">
            <w:r>
              <w:t>(1-2 курс)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82C25A" w14:textId="77777777" w:rsidR="00F4012A" w:rsidRDefault="00F4012A">
            <w:r>
              <w:t>Д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66E225" w14:textId="77777777" w:rsidR="00F4012A" w:rsidRDefault="00F4012A">
            <w:r>
              <w:t>1- 4</w:t>
            </w: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FE6B33" w14:textId="77777777" w:rsidR="00F4012A" w:rsidRDefault="00F4012A">
            <w:r>
              <w:t>Иностранный язык</w:t>
            </w:r>
          </w:p>
        </w:tc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3617D" w14:textId="77777777" w:rsidR="00F4012A" w:rsidRDefault="00F4012A">
            <w:pPr>
              <w:suppressAutoHyphens/>
              <w:spacing w:line="200" w:lineRule="atLeast"/>
              <w:ind w:left="-5"/>
            </w:pPr>
            <w:r>
              <w:t xml:space="preserve">Антонова И.Б. Английский язык в публичной речи и дебатах Для направлений подготовки "Журналистика", "Лингвистика", " </w:t>
            </w:r>
            <w:r>
              <w:lastRenderedPageBreak/>
              <w:t xml:space="preserve">Международные отношения ", "Политология", "Реклама и связи с общественностью", "Зарубежное регионоведение" — Изд. центр Рос. гос. гуманит.ун-та , 2013 — 197 с.  </w:t>
            </w:r>
          </w:p>
          <w:p w14:paraId="1B9FC9B6" w14:textId="77777777" w:rsidR="00F4012A" w:rsidRDefault="00F4012A">
            <w:pPr>
              <w:suppressAutoHyphens/>
              <w:spacing w:line="200" w:lineRule="atLeast"/>
              <w:ind w:left="-5"/>
              <w:rPr>
                <w:lang w:eastAsia="fa-IR" w:bidi="fa-IR"/>
              </w:rPr>
            </w:pPr>
          </w:p>
          <w:p w14:paraId="5C0A01AA" w14:textId="77777777" w:rsidR="00F4012A" w:rsidRDefault="00F4012A">
            <w:r>
              <w:t xml:space="preserve">Крылова И.П. </w:t>
            </w:r>
          </w:p>
          <w:p w14:paraId="06EEB998" w14:textId="77777777" w:rsidR="00F4012A" w:rsidRDefault="00F4012A">
            <w:pPr>
              <w:suppressAutoHyphens/>
              <w:jc w:val="both"/>
            </w:pPr>
            <w:r>
              <w:t>Грамматика современного английского языка. учебник для студентов институтов и факультетов иностранных языков. — Университет , 2009 — 443 с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29FBD" w14:textId="77777777" w:rsidR="00F4012A" w:rsidRDefault="00F4012A"/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6CCE1" w14:textId="77777777" w:rsidR="00F4012A" w:rsidRDefault="00F4012A"/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ECEEC" w14:textId="77777777" w:rsidR="00F4012A" w:rsidRDefault="00F4012A">
            <w:r>
              <w:t xml:space="preserve">Леонова Е.П.. </w:t>
            </w:r>
          </w:p>
          <w:p w14:paraId="2544FEE4" w14:textId="77777777" w:rsidR="00F4012A" w:rsidRDefault="00F4012A">
            <w:pPr>
              <w:suppressAutoHyphens/>
              <w:spacing w:line="200" w:lineRule="atLeast"/>
              <w:rPr>
                <w:lang w:eastAsia="fa-IR" w:bidi="fa-IR"/>
              </w:rPr>
            </w:pPr>
            <w:r>
              <w:t>Английский язык в сфере международных отношений. — Изд-во Уральского ун-та, 2012 — 249 с.</w:t>
            </w:r>
          </w:p>
          <w:p w14:paraId="62F32B6C" w14:textId="77777777" w:rsidR="00F4012A" w:rsidRDefault="00F4012A">
            <w:pPr>
              <w:suppressAutoHyphens/>
              <w:spacing w:line="200" w:lineRule="atLeast"/>
              <w:rPr>
                <w:lang w:eastAsia="fa-IR" w:bidi="fa-IR"/>
              </w:rPr>
            </w:pPr>
          </w:p>
          <w:p w14:paraId="25D5A9B9" w14:textId="77777777" w:rsidR="00F4012A" w:rsidRDefault="00F4012A"/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CEFBB" w14:textId="77777777" w:rsidR="00F4012A" w:rsidRDefault="00F4012A"/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5A464" w14:textId="77777777" w:rsidR="00F4012A" w:rsidRDefault="00F4012A"/>
        </w:tc>
      </w:tr>
      <w:tr w:rsidR="00F4012A" w14:paraId="0DB57491" w14:textId="77777777" w:rsidTr="00F4012A"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14AD53" w14:textId="77777777" w:rsidR="00F4012A" w:rsidRDefault="00F4012A">
            <w:r>
              <w:t>2015</w:t>
            </w:r>
          </w:p>
          <w:p w14:paraId="144A428A" w14:textId="77777777" w:rsidR="00F4012A" w:rsidRDefault="00F4012A">
            <w:r>
              <w:t>2016</w:t>
            </w:r>
          </w:p>
          <w:p w14:paraId="7FE7657F" w14:textId="77777777" w:rsidR="00F4012A" w:rsidRDefault="00F4012A">
            <w:r>
              <w:t>2017</w:t>
            </w:r>
          </w:p>
          <w:p w14:paraId="6B2DB045" w14:textId="77777777" w:rsidR="00F4012A" w:rsidRDefault="00F4012A">
            <w:r>
              <w:t>2018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D04013" w14:textId="77777777" w:rsidR="00F4012A" w:rsidRDefault="00F4012A">
            <w:r>
              <w:t>ФСК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37003B" w14:textId="77777777" w:rsidR="00F4012A" w:rsidRDefault="00F4012A">
            <w:r>
              <w:t>ХК</w:t>
            </w:r>
          </w:p>
          <w:p w14:paraId="4B109D6B" w14:textId="77777777" w:rsidR="00F4012A" w:rsidRDefault="00F4012A">
            <w:r>
              <w:t xml:space="preserve"> (1-2 курс)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73DE5F" w14:textId="77777777" w:rsidR="00F4012A" w:rsidRDefault="00F4012A">
            <w:r>
              <w:t>Д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26CDD0" w14:textId="77777777" w:rsidR="00F4012A" w:rsidRDefault="00F4012A">
            <w:r>
              <w:t>1-4</w:t>
            </w: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B25C3C" w14:textId="77777777" w:rsidR="00F4012A" w:rsidRDefault="00F4012A">
            <w:r>
              <w:t>Иностранный язык</w:t>
            </w:r>
          </w:p>
        </w:tc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94211" w14:textId="77777777" w:rsidR="00F4012A" w:rsidRDefault="00F4012A">
            <w:r>
              <w:t xml:space="preserve">Андрианова Л.Н. </w:t>
            </w:r>
          </w:p>
          <w:p w14:paraId="6FB8389A" w14:textId="77777777" w:rsidR="00F4012A" w:rsidRDefault="00F4012A">
            <w:r>
              <w:t>Английский язык — Директ-Медиа , 2014 — 413 с</w:t>
            </w:r>
          </w:p>
          <w:p w14:paraId="09604F27" w14:textId="77777777" w:rsidR="00F4012A" w:rsidRDefault="00F4012A"/>
          <w:p w14:paraId="4EC95186" w14:textId="77777777" w:rsidR="00F4012A" w:rsidRDefault="00F4012A">
            <w:r>
              <w:t xml:space="preserve">Крылова И.П. </w:t>
            </w:r>
          </w:p>
          <w:p w14:paraId="1C497107" w14:textId="77777777" w:rsidR="00F4012A" w:rsidRDefault="00F4012A">
            <w:r>
              <w:t xml:space="preserve">Грамматика современного английского языка. учебник для студентов институтов и факультетов </w:t>
            </w:r>
            <w:r>
              <w:lastRenderedPageBreak/>
              <w:t>иностранных языков. — Университет , 2009 — 443 с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1C9DF" w14:textId="77777777" w:rsidR="00F4012A" w:rsidRDefault="00F4012A"/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A4FEC" w14:textId="77777777" w:rsidR="00F4012A" w:rsidRDefault="00F4012A"/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48D765" w14:textId="77777777" w:rsidR="00F4012A" w:rsidRDefault="00F4012A">
            <w:r>
              <w:t xml:space="preserve">Мачнева Л.Ф. Английский язык. — ГОУ ОГУ , 2008 — 109 с.  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BFC2E" w14:textId="77777777" w:rsidR="00F4012A" w:rsidRDefault="00F4012A"/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65D49" w14:textId="77777777" w:rsidR="00F4012A" w:rsidRDefault="00F4012A"/>
        </w:tc>
      </w:tr>
      <w:tr w:rsidR="00F4012A" w14:paraId="0EE7C5A5" w14:textId="77777777" w:rsidTr="00F4012A"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459740" w14:textId="77777777" w:rsidR="00F4012A" w:rsidRDefault="00F4012A">
            <w:r>
              <w:t>2015</w:t>
            </w:r>
          </w:p>
          <w:p w14:paraId="59C82B0B" w14:textId="77777777" w:rsidR="00F4012A" w:rsidRDefault="00F4012A">
            <w:r>
              <w:t>2016</w:t>
            </w:r>
          </w:p>
          <w:p w14:paraId="6F28390F" w14:textId="77777777" w:rsidR="00F4012A" w:rsidRDefault="00F4012A">
            <w:r>
              <w:t>2017</w:t>
            </w:r>
          </w:p>
          <w:p w14:paraId="7521DC26" w14:textId="77777777" w:rsidR="00F4012A" w:rsidRDefault="00F4012A">
            <w:r>
              <w:t>2018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0786A1" w14:textId="77777777" w:rsidR="00F4012A" w:rsidRDefault="00F4012A">
            <w:r>
              <w:t>ФСК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C4ACD3" w14:textId="77777777" w:rsidR="00F4012A" w:rsidRDefault="00F4012A">
            <w:r>
              <w:t>СГ</w:t>
            </w:r>
          </w:p>
          <w:p w14:paraId="6A26E86D" w14:textId="77777777" w:rsidR="00F4012A" w:rsidRDefault="00F4012A">
            <w:r>
              <w:t>(1 курс)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AF8C44" w14:textId="77777777" w:rsidR="00F4012A" w:rsidRDefault="00F4012A">
            <w:r>
              <w:t>Д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A4F167" w14:textId="77777777" w:rsidR="00F4012A" w:rsidRDefault="00F4012A">
            <w:r>
              <w:t>1-2</w:t>
            </w: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E016B" w14:textId="77777777" w:rsidR="00F4012A" w:rsidRDefault="00F4012A">
            <w:pPr>
              <w:pStyle w:val="a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Иностранный язык: профессиональная терминология и основы перевода научных текстов</w:t>
            </w:r>
          </w:p>
          <w:p w14:paraId="6A19293B" w14:textId="77777777" w:rsidR="00F4012A" w:rsidRDefault="00F4012A"/>
        </w:tc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FA196" w14:textId="77777777" w:rsidR="00F4012A" w:rsidRDefault="00F4012A">
            <w:r>
              <w:t xml:space="preserve">Андрианова Л.Н. </w:t>
            </w:r>
          </w:p>
          <w:p w14:paraId="23F6D993" w14:textId="77777777" w:rsidR="00F4012A" w:rsidRDefault="00F4012A">
            <w:r>
              <w:t xml:space="preserve">Английский язык — Директ-Медиа , 2014 — 413 с.  </w:t>
            </w:r>
          </w:p>
          <w:p w14:paraId="5005AD53" w14:textId="77777777" w:rsidR="00F4012A" w:rsidRDefault="00F4012A"/>
          <w:p w14:paraId="04D72997" w14:textId="77777777" w:rsidR="00F4012A" w:rsidRDefault="00F4012A"/>
          <w:p w14:paraId="4D633090" w14:textId="77777777" w:rsidR="00F4012A" w:rsidRDefault="00F4012A">
            <w:r>
              <w:t xml:space="preserve">Крылова И.П. </w:t>
            </w:r>
          </w:p>
          <w:p w14:paraId="714AF2AE" w14:textId="77777777" w:rsidR="00F4012A" w:rsidRDefault="00F4012A">
            <w:r>
              <w:t>Грамматика современного английского языка. учебник для студентов институтов и факультетов иностранных языков. — Университет , 2009 — 443 с</w:t>
            </w:r>
          </w:p>
          <w:p w14:paraId="634CEC67" w14:textId="77777777" w:rsidR="00F4012A" w:rsidRDefault="00F4012A"/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61A8A" w14:textId="77777777" w:rsidR="00F4012A" w:rsidRDefault="00F4012A"/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4E1ED" w14:textId="77777777" w:rsidR="00F4012A" w:rsidRDefault="00F4012A"/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BE0A4" w14:textId="77777777" w:rsidR="00F4012A" w:rsidRDefault="00F4012A">
            <w:pPr>
              <w:suppressAutoHyphens/>
              <w:spacing w:line="200" w:lineRule="atLeast"/>
            </w:pPr>
            <w:r>
              <w:t>Досимова</w:t>
            </w:r>
            <w:r>
              <w:rPr>
                <w:lang w:val="en-US"/>
              </w:rPr>
              <w:t xml:space="preserve"> </w:t>
            </w:r>
            <w:r>
              <w:t>М</w:t>
            </w:r>
            <w:r>
              <w:rPr>
                <w:lang w:val="en-US"/>
              </w:rPr>
              <w:t>.</w:t>
            </w:r>
            <w:r>
              <w:t>С</w:t>
            </w:r>
            <w:r>
              <w:rPr>
                <w:lang w:val="en-US"/>
              </w:rPr>
              <w:t xml:space="preserve">. Business correspondence: exercises on business letter structure,grammar and vocabulary. </w:t>
            </w:r>
            <w:r>
              <w:t>Изд</w:t>
            </w:r>
            <w:r>
              <w:rPr>
                <w:lang w:val="en-US"/>
              </w:rPr>
              <w:t xml:space="preserve">. </w:t>
            </w:r>
            <w:r>
              <w:t>дом</w:t>
            </w:r>
            <w:r>
              <w:rPr>
                <w:lang w:val="en-US"/>
              </w:rPr>
              <w:t xml:space="preserve"> «</w:t>
            </w:r>
            <w:r>
              <w:t>Астраханский</w:t>
            </w:r>
            <w:r>
              <w:rPr>
                <w:lang w:val="en-US"/>
              </w:rPr>
              <w:t xml:space="preserve"> </w:t>
            </w:r>
            <w:r>
              <w:t>университет</w:t>
            </w:r>
            <w:r>
              <w:rPr>
                <w:lang w:val="en-US"/>
              </w:rPr>
              <w:t>»,</w:t>
            </w:r>
            <w:r>
              <w:t xml:space="preserve"> 2015. – 24 с.</w:t>
            </w:r>
          </w:p>
          <w:p w14:paraId="1DC5DF7B" w14:textId="77777777" w:rsidR="00F4012A" w:rsidRDefault="00F4012A">
            <w:pPr>
              <w:suppressAutoHyphens/>
              <w:spacing w:line="200" w:lineRule="atLeast"/>
              <w:rPr>
                <w:lang w:eastAsia="fa-IR" w:bidi="fa-IR"/>
              </w:rPr>
            </w:pPr>
          </w:p>
          <w:p w14:paraId="4B1B223D" w14:textId="77777777" w:rsidR="00F4012A" w:rsidRDefault="00F4012A"/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D4C9C" w14:textId="77777777" w:rsidR="00F4012A" w:rsidRDefault="00F4012A"/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0DD55" w14:textId="77777777" w:rsidR="00F4012A" w:rsidRDefault="00F4012A"/>
        </w:tc>
      </w:tr>
      <w:tr w:rsidR="00F4012A" w14:paraId="47615F4A" w14:textId="77777777" w:rsidTr="00F4012A"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961485" w14:textId="77777777" w:rsidR="00F4012A" w:rsidRDefault="00F4012A">
            <w:r>
              <w:t>2015</w:t>
            </w:r>
          </w:p>
          <w:p w14:paraId="549E1A64" w14:textId="77777777" w:rsidR="00F4012A" w:rsidRDefault="00F4012A">
            <w:r>
              <w:t>2016</w:t>
            </w:r>
          </w:p>
          <w:p w14:paraId="506753B5" w14:textId="77777777" w:rsidR="00F4012A" w:rsidRDefault="00F4012A">
            <w:r>
              <w:t>2017</w:t>
            </w:r>
          </w:p>
          <w:p w14:paraId="27031761" w14:textId="77777777" w:rsidR="00F4012A" w:rsidRDefault="00F4012A">
            <w:r>
              <w:t>2018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A4A8CC" w14:textId="77777777" w:rsidR="00F4012A" w:rsidRDefault="00F4012A">
            <w:r>
              <w:t>ФСК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C7BAB" w14:textId="77777777" w:rsidR="00F4012A" w:rsidRDefault="00F4012A">
            <w:r>
              <w:t>СЦ</w:t>
            </w:r>
          </w:p>
          <w:p w14:paraId="725115A0" w14:textId="77777777" w:rsidR="00F4012A" w:rsidRDefault="00F4012A">
            <w:r>
              <w:t>(3-4 курс)</w:t>
            </w:r>
          </w:p>
          <w:p w14:paraId="2BB79868" w14:textId="77777777" w:rsidR="00F4012A" w:rsidRDefault="00F4012A">
            <w:pPr>
              <w:spacing w:before="240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5E9C3B" w14:textId="77777777" w:rsidR="00F4012A" w:rsidRDefault="00F4012A">
            <w:r>
              <w:t>Д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9C6417" w14:textId="77777777" w:rsidR="00F4012A" w:rsidRDefault="00F4012A">
            <w:r>
              <w:t>5-8</w:t>
            </w: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B8AC56" w14:textId="77777777" w:rsidR="00F4012A" w:rsidRDefault="00F4012A">
            <w:r>
              <w:t>Профессиональный иностранный язык</w:t>
            </w:r>
          </w:p>
        </w:tc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81AF6" w14:textId="77777777" w:rsidR="00F4012A" w:rsidRDefault="00F4012A">
            <w:r>
              <w:t xml:space="preserve">Андрианова Л.Н. </w:t>
            </w:r>
          </w:p>
          <w:p w14:paraId="0BEF204B" w14:textId="77777777" w:rsidR="00F4012A" w:rsidRDefault="00F4012A">
            <w:r>
              <w:t>Английский язык — Директ-Медиа , 2014 — 413 с</w:t>
            </w:r>
          </w:p>
          <w:p w14:paraId="6FB69750" w14:textId="77777777" w:rsidR="00F4012A" w:rsidRDefault="00F4012A"/>
          <w:p w14:paraId="4AD7CF7F" w14:textId="77777777" w:rsidR="00F4012A" w:rsidRDefault="00F4012A">
            <w:r>
              <w:t xml:space="preserve">Крылова И.П. </w:t>
            </w:r>
          </w:p>
          <w:p w14:paraId="544029A8" w14:textId="77777777" w:rsidR="00F4012A" w:rsidRDefault="00F4012A">
            <w:r>
              <w:t xml:space="preserve">Грамматика современного английского языка. учебник для студентов институтов и факультетов иностранных языков. </w:t>
            </w:r>
            <w:r>
              <w:lastRenderedPageBreak/>
              <w:t>— Университет , 2009 — 443 с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AE8CC" w14:textId="77777777" w:rsidR="00F4012A" w:rsidRDefault="00F4012A"/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1C0FD" w14:textId="77777777" w:rsidR="00F4012A" w:rsidRDefault="00F4012A"/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256C73" w14:textId="77777777" w:rsidR="00F4012A" w:rsidRDefault="00F4012A">
            <w:r>
              <w:t>Досимова</w:t>
            </w:r>
            <w:r>
              <w:rPr>
                <w:lang w:val="en-US"/>
              </w:rPr>
              <w:t xml:space="preserve"> </w:t>
            </w:r>
            <w:r>
              <w:t>М</w:t>
            </w:r>
            <w:r>
              <w:rPr>
                <w:lang w:val="en-US"/>
              </w:rPr>
              <w:t>.</w:t>
            </w:r>
            <w:r>
              <w:t>С</w:t>
            </w:r>
            <w:r>
              <w:rPr>
                <w:lang w:val="en-US"/>
              </w:rPr>
              <w:t xml:space="preserve">. Business correspondence: exercises on business letter structure,grammar and vocabulary. </w:t>
            </w:r>
            <w:r>
              <w:t>Изд</w:t>
            </w:r>
            <w:r>
              <w:rPr>
                <w:lang w:val="en-US"/>
              </w:rPr>
              <w:t xml:space="preserve">. </w:t>
            </w:r>
            <w:r>
              <w:t>дом</w:t>
            </w:r>
            <w:r>
              <w:rPr>
                <w:lang w:val="en-US"/>
              </w:rPr>
              <w:t xml:space="preserve"> «</w:t>
            </w:r>
            <w:r>
              <w:t>Астраханский</w:t>
            </w:r>
            <w:r>
              <w:rPr>
                <w:lang w:val="en-US"/>
              </w:rPr>
              <w:t xml:space="preserve"> </w:t>
            </w:r>
            <w:r>
              <w:t>университет</w:t>
            </w:r>
            <w:r>
              <w:rPr>
                <w:lang w:val="en-US"/>
              </w:rPr>
              <w:t>»,</w:t>
            </w:r>
            <w:r>
              <w:t xml:space="preserve"> 2015. – 24 с.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E36A4" w14:textId="77777777" w:rsidR="00F4012A" w:rsidRDefault="00F4012A"/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31AA1" w14:textId="77777777" w:rsidR="00F4012A" w:rsidRDefault="00F4012A"/>
        </w:tc>
      </w:tr>
      <w:tr w:rsidR="00F4012A" w14:paraId="0BA01E95" w14:textId="77777777" w:rsidTr="00F4012A"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917AB0" w14:textId="77777777" w:rsidR="00F4012A" w:rsidRDefault="00F4012A">
            <w:r>
              <w:t>2015</w:t>
            </w:r>
          </w:p>
          <w:p w14:paraId="511CA5DA" w14:textId="77777777" w:rsidR="00F4012A" w:rsidRDefault="00F4012A">
            <w:r>
              <w:t>2016</w:t>
            </w:r>
          </w:p>
          <w:p w14:paraId="53137609" w14:textId="77777777" w:rsidR="00F4012A" w:rsidRDefault="00F4012A">
            <w:r>
              <w:t>2017</w:t>
            </w:r>
          </w:p>
          <w:p w14:paraId="2CA408F1" w14:textId="77777777" w:rsidR="00F4012A" w:rsidRDefault="00F4012A">
            <w:r>
              <w:t>2018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F7DEF1" w14:textId="77777777" w:rsidR="00F4012A" w:rsidRDefault="00F4012A">
            <w:r>
              <w:t>ЮФ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3091C6" w14:textId="77777777" w:rsidR="00F4012A" w:rsidRDefault="00F4012A">
            <w:r>
              <w:t>ДВ</w:t>
            </w:r>
          </w:p>
          <w:p w14:paraId="65554B0B" w14:textId="77777777" w:rsidR="00F4012A" w:rsidRDefault="00F4012A">
            <w:r>
              <w:t>(4 курс)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2CD757" w14:textId="77777777" w:rsidR="00F4012A" w:rsidRDefault="00F4012A">
            <w:r>
              <w:t>Д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4DDF21" w14:textId="77777777" w:rsidR="00F4012A" w:rsidRDefault="00F4012A">
            <w:r>
              <w:t>7-8</w:t>
            </w: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75A325" w14:textId="77777777" w:rsidR="00F4012A" w:rsidRDefault="00F4012A">
            <w:r>
              <w:t>Деловой английский язык</w:t>
            </w:r>
          </w:p>
        </w:tc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09816" w14:textId="77777777" w:rsidR="00F4012A" w:rsidRDefault="00F4012A">
            <w:r>
              <w:t xml:space="preserve">Андрианова Л.Н. </w:t>
            </w:r>
          </w:p>
          <w:p w14:paraId="66D74F11" w14:textId="77777777" w:rsidR="00F4012A" w:rsidRDefault="00F4012A">
            <w:r>
              <w:t>Английский язык — Директ-Медиа , 2014. — 413 с</w:t>
            </w:r>
          </w:p>
          <w:p w14:paraId="6D013F87" w14:textId="77777777" w:rsidR="00F4012A" w:rsidRDefault="00F4012A">
            <w:pPr>
              <w:suppressAutoHyphens/>
              <w:jc w:val="both"/>
            </w:pPr>
          </w:p>
          <w:p w14:paraId="63EEFDA6" w14:textId="77777777" w:rsidR="00F4012A" w:rsidRDefault="00F4012A">
            <w:pPr>
              <w:suppressAutoHyphens/>
              <w:jc w:val="both"/>
            </w:pPr>
            <w:r>
              <w:t xml:space="preserve">Полякова О. В. Грамматический справочник по английскому языку с упражнениями учебное пособие для студентов I-II курсов заочных отделений, обучающихся по специальностям: Государственное и муниципальное управление, Экономика и управление на предприятии, Финансы и кредит, Документоведение и документационное обеспечение управления. — Наука, 2011. — 154 с.  </w:t>
            </w:r>
          </w:p>
          <w:p w14:paraId="6285C0D0" w14:textId="77777777" w:rsidR="00F4012A" w:rsidRDefault="00F4012A">
            <w:pPr>
              <w:suppressAutoHyphens/>
              <w:jc w:val="both"/>
            </w:pPr>
          </w:p>
          <w:p w14:paraId="4042E0E7" w14:textId="77777777" w:rsidR="00F4012A" w:rsidRDefault="00F4012A">
            <w:r>
              <w:t xml:space="preserve">Крылова И.П. </w:t>
            </w:r>
          </w:p>
          <w:p w14:paraId="60BAC2A0" w14:textId="77777777" w:rsidR="00F4012A" w:rsidRDefault="00F4012A">
            <w:pPr>
              <w:suppressAutoHyphens/>
              <w:jc w:val="both"/>
            </w:pPr>
            <w:r>
              <w:t xml:space="preserve">Грамматика современного </w:t>
            </w:r>
            <w:r>
              <w:lastRenderedPageBreak/>
              <w:t>английского языка. учебник для студентов институтов и факультетов иностранных языков. — Университет , 2009. — 443 с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9639D" w14:textId="77777777" w:rsidR="00F4012A" w:rsidRDefault="00F4012A"/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F8908" w14:textId="77777777" w:rsidR="00F4012A" w:rsidRDefault="00F4012A"/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38A948" w14:textId="77777777" w:rsidR="00F4012A" w:rsidRDefault="00F4012A">
            <w:r>
              <w:t>Досимова</w:t>
            </w:r>
            <w:r>
              <w:rPr>
                <w:lang w:val="en-US"/>
              </w:rPr>
              <w:t xml:space="preserve"> </w:t>
            </w:r>
            <w:r>
              <w:t>М</w:t>
            </w:r>
            <w:r>
              <w:rPr>
                <w:lang w:val="en-US"/>
              </w:rPr>
              <w:t>.</w:t>
            </w:r>
            <w:r>
              <w:t>С</w:t>
            </w:r>
            <w:r>
              <w:rPr>
                <w:lang w:val="en-US"/>
              </w:rPr>
              <w:t xml:space="preserve">. Business correspondence: exercises on business letter structure,grammar and vocabulary. </w:t>
            </w:r>
            <w:r>
              <w:t>Изд</w:t>
            </w:r>
            <w:r>
              <w:rPr>
                <w:lang w:val="en-US"/>
              </w:rPr>
              <w:t xml:space="preserve">. </w:t>
            </w:r>
            <w:r>
              <w:t>дом</w:t>
            </w:r>
            <w:r>
              <w:rPr>
                <w:lang w:val="en-US"/>
              </w:rPr>
              <w:t xml:space="preserve"> «</w:t>
            </w:r>
            <w:r>
              <w:t>Астраханский</w:t>
            </w:r>
            <w:r>
              <w:rPr>
                <w:lang w:val="en-US"/>
              </w:rPr>
              <w:t xml:space="preserve"> </w:t>
            </w:r>
            <w:r>
              <w:t>университет</w:t>
            </w:r>
            <w:r>
              <w:rPr>
                <w:lang w:val="en-US"/>
              </w:rPr>
              <w:t xml:space="preserve">», </w:t>
            </w:r>
            <w:r>
              <w:t>2015. – 24 с.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323E6" w14:textId="77777777" w:rsidR="00F4012A" w:rsidRDefault="00F4012A"/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4E208" w14:textId="77777777" w:rsidR="00F4012A" w:rsidRDefault="00F4012A"/>
        </w:tc>
      </w:tr>
      <w:tr w:rsidR="00F4012A" w14:paraId="6998236E" w14:textId="77777777" w:rsidTr="00F4012A"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C20429" w14:textId="77777777" w:rsidR="00F4012A" w:rsidRDefault="00F4012A">
            <w:r>
              <w:t>2015</w:t>
            </w:r>
          </w:p>
          <w:p w14:paraId="66265E0D" w14:textId="77777777" w:rsidR="00F4012A" w:rsidRDefault="00F4012A">
            <w:r>
              <w:t>2016</w:t>
            </w:r>
          </w:p>
          <w:p w14:paraId="68F30BA9" w14:textId="77777777" w:rsidR="00F4012A" w:rsidRDefault="00F4012A">
            <w:r>
              <w:t>2017</w:t>
            </w:r>
          </w:p>
          <w:p w14:paraId="4F1344A9" w14:textId="77777777" w:rsidR="00F4012A" w:rsidRDefault="00F4012A">
            <w:r>
              <w:t>2018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3DE14F" w14:textId="77777777" w:rsidR="00F4012A" w:rsidRDefault="00F4012A">
            <w:r>
              <w:t>ЮФ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F96C57" w14:textId="77777777" w:rsidR="00F4012A" w:rsidRDefault="00F4012A">
            <w:r>
              <w:t>ЮР</w:t>
            </w:r>
          </w:p>
          <w:p w14:paraId="54BE1ADF" w14:textId="77777777" w:rsidR="00F4012A" w:rsidRDefault="00F4012A">
            <w:r>
              <w:t>(3 курс)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19D1FA" w14:textId="77777777" w:rsidR="00F4012A" w:rsidRDefault="00F4012A">
            <w:r>
              <w:t>Д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992C0E" w14:textId="77777777" w:rsidR="00F4012A" w:rsidRDefault="00F4012A">
            <w:r>
              <w:t>7-8</w:t>
            </w: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3BCC76" w14:textId="77777777" w:rsidR="00F4012A" w:rsidRDefault="00F4012A">
            <w:r>
              <w:t>Иностранный язык профессионально-ориентированный. Часть 2</w:t>
            </w:r>
          </w:p>
        </w:tc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F8743" w14:textId="77777777" w:rsidR="00F4012A" w:rsidRDefault="00F4012A">
            <w:pPr>
              <w:suppressAutoHyphens/>
            </w:pPr>
            <w:r>
              <w:t xml:space="preserve">Шевелева С.А.  Английский для юристов . English for lawyers : учебное пособие для студентов высших учебных заведений, обучающихся по юридическим специальностям. — ЮНИТИ , 2009. — 434 с.  </w:t>
            </w:r>
          </w:p>
          <w:p w14:paraId="0194D842" w14:textId="77777777" w:rsidR="00F4012A" w:rsidRDefault="00F4012A"/>
          <w:p w14:paraId="4638FF53" w14:textId="77777777" w:rsidR="00F4012A" w:rsidRDefault="00F4012A">
            <w:r>
              <w:t xml:space="preserve">Крылова И.П. </w:t>
            </w:r>
          </w:p>
          <w:p w14:paraId="13A7EAA7" w14:textId="77777777" w:rsidR="00F4012A" w:rsidRDefault="00F4012A">
            <w:pPr>
              <w:suppressAutoHyphens/>
            </w:pPr>
            <w:r>
              <w:t>Грамматика современного английского языка. учебник для студентов институтов и факультетов иностранных языков. — Университет, 2009. — 443 с</w:t>
            </w:r>
          </w:p>
          <w:p w14:paraId="2BE1D579" w14:textId="77777777" w:rsidR="00F4012A" w:rsidRDefault="00F4012A"/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73D67" w14:textId="77777777" w:rsidR="00F4012A" w:rsidRDefault="00F4012A"/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B65F9" w14:textId="77777777" w:rsidR="00F4012A" w:rsidRDefault="00F4012A"/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3B4DC" w14:textId="77777777" w:rsidR="00F4012A" w:rsidRDefault="00F4012A">
            <w:r>
              <w:t xml:space="preserve">Огнева Н.В. </w:t>
            </w:r>
          </w:p>
          <w:p w14:paraId="15CE26A1" w14:textId="77777777" w:rsidR="00F4012A" w:rsidRDefault="00F4012A">
            <w:r>
              <w:t xml:space="preserve">Английский язык для юристов . Грамматические трудности перевода. учебное пособие. — Проспект , 2014. — 154 с.  </w:t>
            </w:r>
          </w:p>
          <w:p w14:paraId="20ACA5A3" w14:textId="77777777" w:rsidR="00F4012A" w:rsidRDefault="00F4012A"/>
          <w:p w14:paraId="1A5B2C11" w14:textId="77777777" w:rsidR="00F4012A" w:rsidRDefault="00F4012A">
            <w:pPr>
              <w:suppressAutoHyphens/>
            </w:pP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65773" w14:textId="77777777" w:rsidR="00F4012A" w:rsidRDefault="00F4012A"/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5B75D" w14:textId="77777777" w:rsidR="00F4012A" w:rsidRDefault="00F4012A"/>
        </w:tc>
      </w:tr>
    </w:tbl>
    <w:p w14:paraId="0C941917" w14:textId="77777777" w:rsidR="00F4012A" w:rsidRDefault="00F4012A" w:rsidP="00F4012A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8"/>
        <w:gridCol w:w="770"/>
        <w:gridCol w:w="1260"/>
        <w:gridCol w:w="1260"/>
        <w:gridCol w:w="986"/>
        <w:gridCol w:w="1678"/>
        <w:gridCol w:w="2784"/>
        <w:gridCol w:w="688"/>
        <w:gridCol w:w="689"/>
        <w:gridCol w:w="2535"/>
        <w:gridCol w:w="561"/>
        <w:gridCol w:w="617"/>
      </w:tblGrid>
      <w:tr w:rsidR="002A1CE4" w14:paraId="4E13356C" w14:textId="77777777" w:rsidTr="002A1CE4"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666896" w14:textId="77777777" w:rsidR="002A1CE4" w:rsidRDefault="002A1CE4">
            <w:pPr>
              <w:jc w:val="center"/>
            </w:pPr>
            <w:r>
              <w:lastRenderedPageBreak/>
              <w:t>Год приема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C70121" w14:textId="77777777" w:rsidR="002A1CE4" w:rsidRDefault="002A1CE4">
            <w:pPr>
              <w:jc w:val="center"/>
            </w:pPr>
            <w:r>
              <w:t>Ф-т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83497F" w14:textId="77777777" w:rsidR="002A1CE4" w:rsidRDefault="002A1CE4">
            <w:pPr>
              <w:jc w:val="center"/>
            </w:pPr>
            <w:r>
              <w:t>Группа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A76661" w14:textId="77777777" w:rsidR="002A1CE4" w:rsidRDefault="002A1CE4">
            <w:pPr>
              <w:jc w:val="center"/>
            </w:pPr>
            <w:r>
              <w:t>Форма</w:t>
            </w:r>
          </w:p>
          <w:p w14:paraId="3C0F5787" w14:textId="77777777" w:rsidR="002A1CE4" w:rsidRDefault="002A1CE4">
            <w:pPr>
              <w:jc w:val="center"/>
            </w:pPr>
            <w:r>
              <w:t>обучения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9DAA0A" w14:textId="77777777" w:rsidR="002A1CE4" w:rsidRDefault="002A1CE4">
            <w:pPr>
              <w:jc w:val="center"/>
            </w:pPr>
            <w:r>
              <w:t>Семестр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910CDC" w14:textId="77777777" w:rsidR="002A1CE4" w:rsidRDefault="002A1CE4">
            <w:pPr>
              <w:jc w:val="center"/>
            </w:pPr>
            <w:r>
              <w:t>Название дисциплины</w:t>
            </w:r>
          </w:p>
        </w:tc>
        <w:tc>
          <w:tcPr>
            <w:tcW w:w="41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A73BD9" w14:textId="77777777" w:rsidR="002A1CE4" w:rsidRDefault="002A1CE4">
            <w:pPr>
              <w:jc w:val="center"/>
            </w:pPr>
            <w:r>
              <w:t>Основная литература</w:t>
            </w:r>
          </w:p>
        </w:tc>
        <w:tc>
          <w:tcPr>
            <w:tcW w:w="3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AFCB34" w14:textId="77777777" w:rsidR="002A1CE4" w:rsidRDefault="002A1CE4">
            <w:pPr>
              <w:jc w:val="center"/>
            </w:pPr>
            <w:r>
              <w:t>Дополнительная литература</w:t>
            </w:r>
          </w:p>
        </w:tc>
      </w:tr>
      <w:tr w:rsidR="002A1CE4" w14:paraId="4E8C8187" w14:textId="77777777" w:rsidTr="002A1CE4"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F55E87" w14:textId="77777777" w:rsidR="002A1CE4" w:rsidRDefault="002A1CE4">
            <w:r>
              <w:t>2014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384945" w14:textId="77777777" w:rsidR="002A1CE4" w:rsidRDefault="002A1CE4">
            <w:r>
              <w:t>ФСК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5FA8F2" w14:textId="77777777" w:rsidR="002A1CE4" w:rsidRDefault="002A1CE4">
            <w:r>
              <w:t>МЕ</w:t>
            </w:r>
          </w:p>
          <w:p w14:paraId="07E10D55" w14:textId="77777777" w:rsidR="002A1CE4" w:rsidRDefault="002A1CE4">
            <w:r>
              <w:t>(3курс)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C918F2" w14:textId="77777777" w:rsidR="002A1CE4" w:rsidRDefault="002A1CE4">
            <w:r>
              <w:t>заочная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CED60E" w14:textId="77777777" w:rsidR="002A1CE4" w:rsidRDefault="002A1CE4">
            <w:r>
              <w:t>5-8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F69E44" w14:textId="77777777" w:rsidR="002A1CE4" w:rsidRDefault="002A1CE4">
            <w:r>
              <w:t>Иностранный язык-1</w:t>
            </w:r>
          </w:p>
        </w:tc>
        <w:tc>
          <w:tcPr>
            <w:tcW w:w="2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285F8" w14:textId="77777777" w:rsidR="002A1CE4" w:rsidRDefault="002A1CE4" w:rsidP="002A1CE4">
            <w:pPr>
              <w:numPr>
                <w:ilvl w:val="0"/>
                <w:numId w:val="17"/>
              </w:numPr>
              <w:suppressAutoHyphens/>
              <w:ind w:left="357" w:hanging="357"/>
              <w:contextualSpacing/>
              <w:jc w:val="both"/>
            </w:pPr>
            <w:r>
              <w:t>Сдобников В.В. Начальный курс коммерческого перевода. Английский язык/ В.В. Сдобников, А.В. Селяев, С.Н. Чекунова, под общ.ред. М.П. Ивашкина. - М.: АСТ: Восток-Запад, 2008. - 201 с.</w:t>
            </w:r>
          </w:p>
          <w:p w14:paraId="787A712D" w14:textId="77777777" w:rsidR="002A1CE4" w:rsidRDefault="002A1CE4" w:rsidP="002A1CE4">
            <w:pPr>
              <w:numPr>
                <w:ilvl w:val="0"/>
                <w:numId w:val="17"/>
              </w:numPr>
              <w:suppressAutoHyphens/>
              <w:ind w:left="357" w:hanging="357"/>
              <w:contextualSpacing/>
              <w:jc w:val="both"/>
            </w:pPr>
            <w:r>
              <w:t>Богацкий И.С., Дюканова Н.М. Бизнес-курс английского языка. Словарь справочник под общей редакцией Богацкого И.С. - Киев, ООО «ИП Логос-М», 2010. - 352 с. с илл. (Серия «Вас ждет успех»)</w:t>
            </w:r>
          </w:p>
          <w:p w14:paraId="0C54D5BE" w14:textId="77777777" w:rsidR="002A1CE4" w:rsidRDefault="002A1CE4" w:rsidP="002A1CE4">
            <w:pPr>
              <w:numPr>
                <w:ilvl w:val="0"/>
                <w:numId w:val="17"/>
              </w:numPr>
              <w:suppressAutoHyphens/>
              <w:ind w:left="357" w:hanging="357"/>
              <w:contextualSpacing/>
              <w:jc w:val="both"/>
              <w:rPr>
                <w:b/>
                <w:i/>
              </w:rPr>
            </w:pPr>
            <w:r>
              <w:t>Шевелева С.А. Деловой английский язык: учебное пособие. Издательство Юнити-Дана, 2008.</w:t>
            </w:r>
          </w:p>
          <w:p w14:paraId="2D98A062" w14:textId="77777777" w:rsidR="002A1CE4" w:rsidRDefault="002A1CE4">
            <w:pPr>
              <w:suppressAutoHyphens/>
              <w:jc w:val="both"/>
              <w:rPr>
                <w:highlight w:val="yellow"/>
                <w:lang w:val="en-US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D9895" w14:textId="77777777" w:rsidR="002A1CE4" w:rsidRDefault="002A1CE4">
            <w:pPr>
              <w:rPr>
                <w:highlight w:val="yellow"/>
                <w:lang w:val="en-US"/>
              </w:rPr>
            </w:pP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362D2" w14:textId="77777777" w:rsidR="002A1CE4" w:rsidRDefault="002A1CE4">
            <w:pPr>
              <w:rPr>
                <w:highlight w:val="yellow"/>
                <w:lang w:val="en-US"/>
              </w:rPr>
            </w:pP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2F232" w14:textId="0E50EF8E" w:rsidR="002A1CE4" w:rsidRDefault="002A1CE4">
            <w:pPr>
              <w:spacing w:line="360" w:lineRule="auto"/>
              <w:jc w:val="both"/>
            </w:pPr>
            <w:r>
              <w:t xml:space="preserve">1. </w:t>
            </w:r>
            <w:bookmarkStart w:id="0" w:name="_GoBack"/>
            <w:bookmarkEnd w:id="0"/>
            <w:r>
              <w:rPr>
                <w:lang w:val="en-US"/>
              </w:rPr>
              <w:t>Treasure</w:t>
            </w:r>
            <w:r w:rsidRPr="002A1CE4">
              <w:t xml:space="preserve"> </w:t>
            </w:r>
            <w:r>
              <w:rPr>
                <w:lang w:val="en-US"/>
              </w:rPr>
              <w:t>island</w:t>
            </w:r>
            <w:r>
              <w:t xml:space="preserve">/  Воскресенская Е.Г., Фрезе О.В. Деловой английский. Деловая переписка. Издательство: Издательство Омского государственного университета им. Ф.М. Достоевского, 2010 г. </w:t>
            </w:r>
          </w:p>
          <w:p w14:paraId="31225530" w14:textId="77777777" w:rsidR="002A1CE4" w:rsidRDefault="002A1CE4">
            <w:pPr>
              <w:rPr>
                <w:highlight w:val="yellow"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AD0EE" w14:textId="77777777" w:rsidR="002A1CE4" w:rsidRDefault="002A1CE4">
            <w:pPr>
              <w:rPr>
                <w:highlight w:val="yellow"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E00AB" w14:textId="77777777" w:rsidR="002A1CE4" w:rsidRDefault="002A1CE4">
            <w:pPr>
              <w:rPr>
                <w:highlight w:val="yellow"/>
              </w:rPr>
            </w:pPr>
          </w:p>
        </w:tc>
      </w:tr>
      <w:tr w:rsidR="002A1CE4" w:rsidRPr="002A1CE4" w14:paraId="2BD15B74" w14:textId="77777777" w:rsidTr="002A1CE4"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51F6F9" w14:textId="77777777" w:rsidR="002A1CE4" w:rsidRDefault="002A1CE4">
            <w:r>
              <w:lastRenderedPageBreak/>
              <w:t>2016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7CB3FC" w14:textId="77777777" w:rsidR="002A1CE4" w:rsidRDefault="002A1CE4">
            <w:r>
              <w:t>ФСК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117208" w14:textId="77777777" w:rsidR="002A1CE4" w:rsidRDefault="002A1CE4">
            <w:r>
              <w:t>СГ</w:t>
            </w:r>
          </w:p>
          <w:p w14:paraId="2D50928C" w14:textId="77777777" w:rsidR="002A1CE4" w:rsidRDefault="002A1CE4">
            <w:r>
              <w:t xml:space="preserve"> (1 курс)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12BF3B" w14:textId="77777777" w:rsidR="002A1CE4" w:rsidRDefault="002A1CE4">
            <w:r>
              <w:t>заочная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3F0103" w14:textId="77777777" w:rsidR="002A1CE4" w:rsidRDefault="002A1CE4">
            <w:r>
              <w:t>1-2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16D457" w14:textId="77777777" w:rsidR="002A1CE4" w:rsidRDefault="002A1CE4">
            <w:r>
              <w:t>Иностранный язык профессиональная терминология и основы перевода научных текстов</w:t>
            </w:r>
          </w:p>
        </w:tc>
        <w:tc>
          <w:tcPr>
            <w:tcW w:w="2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CD802" w14:textId="77777777" w:rsidR="002A1CE4" w:rsidRDefault="002A1CE4" w:rsidP="002A1CE4">
            <w:pPr>
              <w:numPr>
                <w:ilvl w:val="0"/>
                <w:numId w:val="18"/>
              </w:numPr>
              <w:tabs>
                <w:tab w:val="left" w:pos="708"/>
                <w:tab w:val="num" w:pos="840"/>
              </w:tabs>
              <w:suppressAutoHyphens/>
              <w:ind w:left="840"/>
              <w:jc w:val="both"/>
            </w:pPr>
            <w:r>
              <w:t>Голицынский</w:t>
            </w:r>
            <w:r>
              <w:rPr>
                <w:lang w:val="en-US"/>
              </w:rPr>
              <w:t xml:space="preserve"> </w:t>
            </w:r>
            <w:r>
              <w:t>Ю</w:t>
            </w:r>
            <w:r>
              <w:rPr>
                <w:lang w:val="en-US"/>
              </w:rPr>
              <w:t xml:space="preserve">. </w:t>
            </w:r>
            <w:r>
              <w:t>Б</w:t>
            </w:r>
            <w:r>
              <w:rPr>
                <w:lang w:val="en-US"/>
              </w:rPr>
              <w:t xml:space="preserve">. Spoken English. </w:t>
            </w:r>
            <w:r>
              <w:t>Пособие по разговорной речи. - СПб, Каро, 2010.</w:t>
            </w:r>
          </w:p>
          <w:p w14:paraId="1657ACBB" w14:textId="77777777" w:rsidR="002A1CE4" w:rsidRDefault="002A1CE4" w:rsidP="002A1CE4">
            <w:pPr>
              <w:widowControl w:val="0"/>
              <w:numPr>
                <w:ilvl w:val="0"/>
                <w:numId w:val="18"/>
              </w:numPr>
              <w:tabs>
                <w:tab w:val="left" w:pos="708"/>
                <w:tab w:val="num" w:pos="840"/>
              </w:tabs>
              <w:suppressAutoHyphens/>
              <w:ind w:left="840"/>
              <w:jc w:val="both"/>
            </w:pPr>
            <w:r>
              <w:t>Донченко Е.Н. Английский для психологов и социологов. – Ростов н/Д: Феникс, 2011.</w:t>
            </w:r>
          </w:p>
          <w:p w14:paraId="3C8A39E8" w14:textId="77777777" w:rsidR="002A1CE4" w:rsidRDefault="002A1CE4" w:rsidP="002A1CE4">
            <w:pPr>
              <w:widowControl w:val="0"/>
              <w:numPr>
                <w:ilvl w:val="0"/>
                <w:numId w:val="18"/>
              </w:numPr>
              <w:tabs>
                <w:tab w:val="left" w:pos="708"/>
                <w:tab w:val="num" w:pos="840"/>
              </w:tabs>
              <w:suppressAutoHyphens/>
              <w:ind w:left="840"/>
              <w:jc w:val="both"/>
            </w:pPr>
            <w:r>
              <w:t>Кузьменкова Ю.Б., Жаворонкова А.Р. Английский язык для социологов. – Москва, 2014.</w:t>
            </w:r>
          </w:p>
          <w:p w14:paraId="1DDC470F" w14:textId="77777777" w:rsidR="002A1CE4" w:rsidRDefault="002A1CE4" w:rsidP="002A1CE4">
            <w:pPr>
              <w:widowControl w:val="0"/>
              <w:numPr>
                <w:ilvl w:val="0"/>
                <w:numId w:val="18"/>
              </w:numPr>
              <w:tabs>
                <w:tab w:val="left" w:pos="708"/>
                <w:tab w:val="num" w:pos="840"/>
              </w:tabs>
              <w:suppressAutoHyphens/>
              <w:ind w:left="840"/>
              <w:jc w:val="both"/>
            </w:pPr>
            <w:r>
              <w:t xml:space="preserve">Миньяр-Белоручева А. П., Фукс Г. Н., Шейнина Л. В. Цивилизация, история, государство. Пособие по английскому языку для гуманитарных факультетов. – Университет: </w:t>
            </w:r>
            <w:r>
              <w:lastRenderedPageBreak/>
              <w:t>Книжный дом, М., 2010.</w:t>
            </w:r>
          </w:p>
          <w:p w14:paraId="269ED2C2" w14:textId="77777777" w:rsidR="002A1CE4" w:rsidRDefault="002A1CE4" w:rsidP="002A1CE4">
            <w:pPr>
              <w:widowControl w:val="0"/>
              <w:numPr>
                <w:ilvl w:val="0"/>
                <w:numId w:val="18"/>
              </w:numPr>
              <w:tabs>
                <w:tab w:val="left" w:pos="708"/>
                <w:tab w:val="num" w:pos="840"/>
              </w:tabs>
              <w:suppressAutoHyphens/>
              <w:ind w:left="840"/>
              <w:jc w:val="both"/>
            </w:pPr>
            <w:r>
              <w:t>О социологии: Практикум по английскому языку. Составитель: Рушинская И.С. – 2-е изд. – М.: Флинта: Наука, 2009.</w:t>
            </w:r>
          </w:p>
          <w:p w14:paraId="36081AD1" w14:textId="77777777" w:rsidR="002A1CE4" w:rsidRDefault="002A1CE4">
            <w:pPr>
              <w:rPr>
                <w:highlight w:val="yellow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9A28F" w14:textId="77777777" w:rsidR="002A1CE4" w:rsidRDefault="002A1CE4">
            <w:pPr>
              <w:rPr>
                <w:highlight w:val="yellow"/>
              </w:rPr>
            </w:pP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E3199" w14:textId="77777777" w:rsidR="002A1CE4" w:rsidRDefault="002A1CE4">
            <w:pPr>
              <w:rPr>
                <w:highlight w:val="yellow"/>
              </w:rPr>
            </w:pP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198EB" w14:textId="77777777" w:rsidR="002A1CE4" w:rsidRDefault="002A1CE4">
            <w:pPr>
              <w:widowControl w:val="0"/>
              <w:tabs>
                <w:tab w:val="left" w:pos="708"/>
              </w:tabs>
              <w:suppressAutoHyphens/>
              <w:autoSpaceDE w:val="0"/>
              <w:autoSpaceDN w:val="0"/>
              <w:adjustRightInd w:val="0"/>
              <w:spacing w:line="360" w:lineRule="auto"/>
              <w:jc w:val="both"/>
              <w:rPr>
                <w:lang w:val="en-US"/>
              </w:rPr>
            </w:pPr>
            <w:r>
              <w:rPr>
                <w:lang w:val="en-US"/>
              </w:rPr>
              <w:t xml:space="preserve">1. </w:t>
            </w:r>
            <w:r>
              <w:t>Дроздова</w:t>
            </w:r>
            <w:r>
              <w:rPr>
                <w:lang w:val="en-US"/>
              </w:rPr>
              <w:t xml:space="preserve"> </w:t>
            </w:r>
            <w:r>
              <w:t>Т</w:t>
            </w:r>
            <w:r>
              <w:rPr>
                <w:lang w:val="en-US"/>
              </w:rPr>
              <w:t>.</w:t>
            </w:r>
            <w:r>
              <w:t>Ю</w:t>
            </w:r>
            <w:r>
              <w:rPr>
                <w:lang w:val="en-US"/>
              </w:rPr>
              <w:t>. English Grammar. Reference and Practice. - C</w:t>
            </w:r>
            <w:r>
              <w:t>Пб</w:t>
            </w:r>
            <w:r>
              <w:rPr>
                <w:lang w:val="en-US"/>
              </w:rPr>
              <w:t xml:space="preserve">. </w:t>
            </w:r>
            <w:r>
              <w:t>Антология</w:t>
            </w:r>
            <w:r>
              <w:rPr>
                <w:lang w:val="en-US"/>
              </w:rPr>
              <w:t xml:space="preserve">, 2012. </w:t>
            </w:r>
          </w:p>
          <w:p w14:paraId="14F43D26" w14:textId="77777777" w:rsidR="002A1CE4" w:rsidRDefault="002A1CE4">
            <w:pPr>
              <w:widowControl w:val="0"/>
              <w:tabs>
                <w:tab w:val="left" w:pos="708"/>
              </w:tabs>
              <w:suppressAutoHyphens/>
              <w:autoSpaceDE w:val="0"/>
              <w:autoSpaceDN w:val="0"/>
              <w:adjustRightInd w:val="0"/>
              <w:spacing w:line="360" w:lineRule="auto"/>
              <w:jc w:val="both"/>
              <w:rPr>
                <w:lang w:val="en-US"/>
              </w:rPr>
            </w:pPr>
            <w:r>
              <w:rPr>
                <w:lang w:val="en-US"/>
              </w:rPr>
              <w:t xml:space="preserve">2. </w:t>
            </w:r>
            <w:r>
              <w:t>Газетные</w:t>
            </w:r>
            <w:r>
              <w:rPr>
                <w:lang w:val="en-US"/>
              </w:rPr>
              <w:t xml:space="preserve"> </w:t>
            </w:r>
            <w:r>
              <w:t>статьи</w:t>
            </w:r>
            <w:r>
              <w:rPr>
                <w:lang w:val="en-US"/>
              </w:rPr>
              <w:t xml:space="preserve"> «The Moscow Tribune», «The Moscow News», «The Moscow Times».</w:t>
            </w:r>
          </w:p>
          <w:p w14:paraId="78DAA31B" w14:textId="77777777" w:rsidR="002A1CE4" w:rsidRDefault="002A1CE4">
            <w:pPr>
              <w:rPr>
                <w:highlight w:val="yellow"/>
                <w:lang w:val="en-US"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04DDF" w14:textId="77777777" w:rsidR="002A1CE4" w:rsidRDefault="002A1CE4">
            <w:pPr>
              <w:rPr>
                <w:highlight w:val="yellow"/>
                <w:lang w:val="en-US"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86902" w14:textId="77777777" w:rsidR="002A1CE4" w:rsidRDefault="002A1CE4">
            <w:pPr>
              <w:rPr>
                <w:highlight w:val="yellow"/>
                <w:lang w:val="en-US"/>
              </w:rPr>
            </w:pPr>
          </w:p>
        </w:tc>
      </w:tr>
      <w:tr w:rsidR="002A1CE4" w14:paraId="37C79600" w14:textId="77777777" w:rsidTr="002A1CE4"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AE2FEF" w14:textId="77777777" w:rsidR="002A1CE4" w:rsidRDefault="002A1CE4">
            <w:r>
              <w:t>2016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719F8B" w14:textId="77777777" w:rsidR="002A1CE4" w:rsidRDefault="002A1CE4">
            <w:r>
              <w:t>ФСК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02686C" w14:textId="77777777" w:rsidR="002A1CE4" w:rsidRDefault="002A1CE4">
            <w:r>
              <w:t>СЦ</w:t>
            </w:r>
          </w:p>
          <w:p w14:paraId="6B6CB14D" w14:textId="77777777" w:rsidR="002A1CE4" w:rsidRDefault="002A1CE4">
            <w:r>
              <w:t>(1 курс)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DACE69" w14:textId="77777777" w:rsidR="002A1CE4" w:rsidRDefault="002A1CE4">
            <w:r>
              <w:t>заочная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2D5A4D" w14:textId="77777777" w:rsidR="002A1CE4" w:rsidRDefault="002A1CE4">
            <w:r>
              <w:t>1-4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EE12BE" w14:textId="77777777" w:rsidR="002A1CE4" w:rsidRDefault="002A1CE4">
            <w:r>
              <w:t xml:space="preserve">Иностранный язык </w:t>
            </w:r>
          </w:p>
        </w:tc>
        <w:tc>
          <w:tcPr>
            <w:tcW w:w="2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1C389" w14:textId="77777777" w:rsidR="002A1CE4" w:rsidRDefault="002A1CE4" w:rsidP="002A1CE4">
            <w:pPr>
              <w:numPr>
                <w:ilvl w:val="0"/>
                <w:numId w:val="19"/>
              </w:numPr>
              <w:suppressAutoHyphens/>
              <w:jc w:val="both"/>
            </w:pPr>
            <w:r>
              <w:t>Бонк Н. А., Лукьянова М. П., Памухина Л. Г. и др. Учебник английского языка в 2-х томах. – М., 2009.</w:t>
            </w:r>
          </w:p>
          <w:p w14:paraId="45C747AB" w14:textId="77777777" w:rsidR="002A1CE4" w:rsidRDefault="002A1CE4" w:rsidP="002A1CE4">
            <w:pPr>
              <w:numPr>
                <w:ilvl w:val="0"/>
                <w:numId w:val="19"/>
              </w:numPr>
              <w:suppressAutoHyphens/>
              <w:jc w:val="both"/>
            </w:pPr>
            <w:r>
              <w:t>Голицынский Ю. Б. Грамматика. Сборник грамматических упаржнений. –СПб, Каро, 2012.</w:t>
            </w:r>
          </w:p>
          <w:p w14:paraId="0915505A" w14:textId="77777777" w:rsidR="002A1CE4" w:rsidRDefault="002A1CE4" w:rsidP="002A1CE4">
            <w:pPr>
              <w:numPr>
                <w:ilvl w:val="0"/>
                <w:numId w:val="19"/>
              </w:numPr>
              <w:suppressAutoHyphens/>
              <w:jc w:val="both"/>
            </w:pPr>
            <w:r>
              <w:t>Голицынский</w:t>
            </w:r>
            <w:r>
              <w:rPr>
                <w:lang w:val="en-US"/>
              </w:rPr>
              <w:t xml:space="preserve"> </w:t>
            </w:r>
            <w:r>
              <w:t>Ю</w:t>
            </w:r>
            <w:r>
              <w:rPr>
                <w:lang w:val="en-US"/>
              </w:rPr>
              <w:t xml:space="preserve">. </w:t>
            </w:r>
            <w:r>
              <w:t>Б</w:t>
            </w:r>
            <w:r>
              <w:rPr>
                <w:lang w:val="en-US"/>
              </w:rPr>
              <w:t xml:space="preserve">. Spoken English. </w:t>
            </w:r>
            <w:r>
              <w:t>Пособие по разговорной речи.-СПб, Каро, 2011.</w:t>
            </w:r>
          </w:p>
          <w:p w14:paraId="11B84F62" w14:textId="77777777" w:rsidR="002A1CE4" w:rsidRDefault="002A1CE4" w:rsidP="002A1CE4">
            <w:pPr>
              <w:numPr>
                <w:ilvl w:val="0"/>
                <w:numId w:val="19"/>
              </w:numPr>
              <w:suppressAutoHyphens/>
              <w:jc w:val="both"/>
            </w:pPr>
            <w:r>
              <w:t xml:space="preserve">Донченко Е.Н. Английский для психологов и </w:t>
            </w:r>
            <w:r>
              <w:lastRenderedPageBreak/>
              <w:t>социологов. – Ростов н/Д: Феникс, 2006.</w:t>
            </w:r>
          </w:p>
          <w:p w14:paraId="66CA2F67" w14:textId="77777777" w:rsidR="002A1CE4" w:rsidRDefault="002A1CE4" w:rsidP="002A1CE4">
            <w:pPr>
              <w:numPr>
                <w:ilvl w:val="0"/>
                <w:numId w:val="19"/>
              </w:numPr>
              <w:suppressAutoHyphens/>
              <w:jc w:val="both"/>
            </w:pPr>
            <w:r>
              <w:t>Миньяр-Белоручева А. П., Фукс Г. Н., Шейнина Л. В. Цивилизация, история, государство. Пособие по английскому языку для гуманитарных факультетов. – Университет: Книжный дом, М., 2010.</w:t>
            </w:r>
          </w:p>
          <w:p w14:paraId="75896339" w14:textId="77777777" w:rsidR="002A1CE4" w:rsidRDefault="002A1CE4" w:rsidP="002A1CE4">
            <w:pPr>
              <w:numPr>
                <w:ilvl w:val="0"/>
                <w:numId w:val="19"/>
              </w:numPr>
              <w:suppressAutoHyphens/>
              <w:jc w:val="both"/>
            </w:pPr>
            <w:r>
              <w:t>Николенко Т. Г. Тесты по грамматике английского языка. –М., Айрис, Рольф, 2010.</w:t>
            </w:r>
          </w:p>
          <w:p w14:paraId="32B0759F" w14:textId="77777777" w:rsidR="002A1CE4" w:rsidRDefault="002A1CE4" w:rsidP="002A1CE4">
            <w:pPr>
              <w:numPr>
                <w:ilvl w:val="0"/>
                <w:numId w:val="19"/>
              </w:numPr>
              <w:suppressAutoHyphens/>
              <w:jc w:val="both"/>
            </w:pPr>
            <w:r>
              <w:t>Хведченя Л. В., Хорень Р. В. Английский язык для поступающих в ВУЗы.- Минск, Высшая школа, 2009.</w:t>
            </w:r>
          </w:p>
          <w:p w14:paraId="369D2E9A" w14:textId="77777777" w:rsidR="002A1CE4" w:rsidRDefault="002A1CE4">
            <w:pPr>
              <w:rPr>
                <w:highlight w:val="yellow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19B9E" w14:textId="77777777" w:rsidR="002A1CE4" w:rsidRDefault="002A1CE4">
            <w:pPr>
              <w:rPr>
                <w:highlight w:val="yellow"/>
              </w:rPr>
            </w:pP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BD5CB" w14:textId="77777777" w:rsidR="002A1CE4" w:rsidRDefault="002A1CE4">
            <w:pPr>
              <w:rPr>
                <w:highlight w:val="yellow"/>
              </w:rPr>
            </w:pP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5749B" w14:textId="77777777" w:rsidR="002A1CE4" w:rsidRDefault="002A1CE4" w:rsidP="002A1CE4">
            <w:pPr>
              <w:numPr>
                <w:ilvl w:val="0"/>
                <w:numId w:val="20"/>
              </w:numPr>
              <w:suppressAutoHyphens/>
              <w:jc w:val="both"/>
              <w:rPr>
                <w:lang w:val="en-US"/>
              </w:rPr>
            </w:pPr>
            <w:r>
              <w:rPr>
                <w:lang w:val="en-US"/>
              </w:rPr>
              <w:t xml:space="preserve">Treasure island/ by S. L. Stevenson,- </w:t>
            </w:r>
            <w:r>
              <w:t>М</w:t>
            </w:r>
            <w:r>
              <w:rPr>
                <w:lang w:val="en-US"/>
              </w:rPr>
              <w:t>., 2011</w:t>
            </w:r>
          </w:p>
          <w:p w14:paraId="04A7506E" w14:textId="77777777" w:rsidR="002A1CE4" w:rsidRDefault="002A1CE4" w:rsidP="002A1CE4">
            <w:pPr>
              <w:numPr>
                <w:ilvl w:val="0"/>
                <w:numId w:val="20"/>
              </w:numPr>
              <w:suppressAutoHyphens/>
              <w:jc w:val="both"/>
            </w:pPr>
            <w:r>
              <w:rPr>
                <w:lang w:val="en-US"/>
              </w:rPr>
              <w:t>Adventure</w:t>
            </w:r>
            <w:r w:rsidRPr="002A1CE4">
              <w:t xml:space="preserve"> </w:t>
            </w:r>
            <w:r>
              <w:rPr>
                <w:lang w:val="en-US"/>
              </w:rPr>
              <w:t>stories</w:t>
            </w:r>
            <w:r>
              <w:t>/ Сб. рассказов англ. писателей, -М, 2010.</w:t>
            </w:r>
          </w:p>
          <w:p w14:paraId="21C53194" w14:textId="77777777" w:rsidR="002A1CE4" w:rsidRDefault="002A1CE4" w:rsidP="002A1CE4">
            <w:pPr>
              <w:numPr>
                <w:ilvl w:val="0"/>
                <w:numId w:val="20"/>
              </w:numPr>
              <w:suppressAutoHyphens/>
              <w:jc w:val="both"/>
              <w:rPr>
                <w:lang w:val="en-US"/>
              </w:rPr>
            </w:pPr>
            <w:r>
              <w:rPr>
                <w:lang w:val="en-US"/>
              </w:rPr>
              <w:t xml:space="preserve">English folk tales/ </w:t>
            </w:r>
            <w:r>
              <w:t>Англ</w:t>
            </w:r>
            <w:r>
              <w:rPr>
                <w:lang w:val="en-US"/>
              </w:rPr>
              <w:t xml:space="preserve">. </w:t>
            </w:r>
            <w:r>
              <w:t>Сказки</w:t>
            </w:r>
            <w:r>
              <w:rPr>
                <w:lang w:val="en-US"/>
              </w:rPr>
              <w:t xml:space="preserve">, - </w:t>
            </w:r>
            <w:r>
              <w:t>М</w:t>
            </w:r>
            <w:r>
              <w:rPr>
                <w:lang w:val="en-US"/>
              </w:rPr>
              <w:t>., 2010.</w:t>
            </w:r>
          </w:p>
          <w:p w14:paraId="250BB549" w14:textId="77777777" w:rsidR="002A1CE4" w:rsidRDefault="002A1CE4" w:rsidP="002A1CE4">
            <w:pPr>
              <w:numPr>
                <w:ilvl w:val="0"/>
                <w:numId w:val="20"/>
              </w:numPr>
              <w:suppressAutoHyphens/>
              <w:jc w:val="both"/>
            </w:pPr>
            <w:r>
              <w:rPr>
                <w:lang w:val="en-US"/>
              </w:rPr>
              <w:t>A man with a scar/ by W.S. Maugham (</w:t>
            </w:r>
            <w:r>
              <w:t>Сб</w:t>
            </w:r>
            <w:r>
              <w:rPr>
                <w:lang w:val="en-US"/>
              </w:rPr>
              <w:t xml:space="preserve">. </w:t>
            </w:r>
            <w:r>
              <w:t>Рассказов),- М., 2010.</w:t>
            </w:r>
          </w:p>
          <w:p w14:paraId="4D36860A" w14:textId="77777777" w:rsidR="002A1CE4" w:rsidRDefault="002A1CE4">
            <w:pPr>
              <w:rPr>
                <w:highlight w:val="yellow"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10347" w14:textId="77777777" w:rsidR="002A1CE4" w:rsidRDefault="002A1CE4">
            <w:pPr>
              <w:rPr>
                <w:highlight w:val="yellow"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785DE" w14:textId="77777777" w:rsidR="002A1CE4" w:rsidRDefault="002A1CE4">
            <w:pPr>
              <w:rPr>
                <w:highlight w:val="yellow"/>
              </w:rPr>
            </w:pPr>
          </w:p>
        </w:tc>
      </w:tr>
      <w:tr w:rsidR="002A1CE4" w14:paraId="4954E0C8" w14:textId="77777777" w:rsidTr="002A1CE4"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25D9B" w14:textId="77777777" w:rsidR="002A1CE4" w:rsidRDefault="002A1CE4">
            <w:r>
              <w:t>2015</w:t>
            </w:r>
          </w:p>
          <w:p w14:paraId="675DFAD1" w14:textId="77777777" w:rsidR="002A1CE4" w:rsidRDefault="002A1CE4"/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6C1957" w14:textId="77777777" w:rsidR="002A1CE4" w:rsidRDefault="002A1CE4">
            <w:r>
              <w:t>ФСК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4EA49" w14:textId="77777777" w:rsidR="002A1CE4" w:rsidRDefault="002A1CE4">
            <w:r>
              <w:t>СЦ</w:t>
            </w:r>
          </w:p>
          <w:p w14:paraId="466CB787" w14:textId="77777777" w:rsidR="002A1CE4" w:rsidRDefault="002A1CE4">
            <w:r>
              <w:t>(2 курс)</w:t>
            </w:r>
          </w:p>
          <w:p w14:paraId="53C99B0C" w14:textId="77777777" w:rsidR="002A1CE4" w:rsidRDefault="002A1CE4">
            <w:pPr>
              <w:spacing w:before="240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4DEF80" w14:textId="77777777" w:rsidR="002A1CE4" w:rsidRDefault="002A1CE4">
            <w:r>
              <w:t>заочная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EA0107" w14:textId="77777777" w:rsidR="002A1CE4" w:rsidRDefault="002A1CE4">
            <w:r>
              <w:t>1-4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364961" w14:textId="77777777" w:rsidR="002A1CE4" w:rsidRDefault="002A1CE4">
            <w:r>
              <w:t xml:space="preserve">Иностранный язык </w:t>
            </w:r>
          </w:p>
        </w:tc>
        <w:tc>
          <w:tcPr>
            <w:tcW w:w="2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9CDEE" w14:textId="77777777" w:rsidR="002A1CE4" w:rsidRDefault="002A1CE4">
            <w:pPr>
              <w:suppressAutoHyphens/>
              <w:jc w:val="both"/>
            </w:pPr>
            <w:r>
              <w:t>1. Бонк Н. А., Лукьянова М. П., Памухина Л. Г. и др. Учебник английского языка в 2-х томах. – М., 2009.</w:t>
            </w:r>
          </w:p>
          <w:p w14:paraId="224DE613" w14:textId="77777777" w:rsidR="002A1CE4" w:rsidRDefault="002A1CE4">
            <w:pPr>
              <w:suppressAutoHyphens/>
              <w:jc w:val="both"/>
            </w:pPr>
            <w:r>
              <w:lastRenderedPageBreak/>
              <w:t>2. Голицынский Ю. Б. Грамматика. Сборник грамматических упаржнений. –СПб, Каро, 2012.</w:t>
            </w:r>
          </w:p>
          <w:p w14:paraId="21802CBD" w14:textId="77777777" w:rsidR="002A1CE4" w:rsidRDefault="002A1CE4">
            <w:pPr>
              <w:suppressAutoHyphens/>
              <w:jc w:val="both"/>
            </w:pPr>
            <w:r>
              <w:t>3. Донченко Е.Н. Английский для психологов и социологов. – Ростов н/Д: Феникс, 2006.</w:t>
            </w:r>
          </w:p>
          <w:p w14:paraId="4D410D3A" w14:textId="77777777" w:rsidR="002A1CE4" w:rsidRDefault="002A1CE4">
            <w:pPr>
              <w:suppressAutoHyphens/>
              <w:jc w:val="both"/>
            </w:pPr>
            <w:r>
              <w:t>4. Миньяр-Белоручева А. П., Фукс Г. Н., Шейнина Л. В. Цивилизация, история, государство. Пособие по английскому языку для гуманитарных факультетов. – Университет: Книжный дом, М., 2010.</w:t>
            </w:r>
          </w:p>
          <w:p w14:paraId="53A5373F" w14:textId="77777777" w:rsidR="002A1CE4" w:rsidRDefault="002A1CE4">
            <w:pPr>
              <w:suppressAutoHyphens/>
              <w:jc w:val="both"/>
            </w:pPr>
            <w:r>
              <w:t>5. Николенко Т. Г. Тесты по грамматике английского языка. –М., Айрис, Рольф, 2010.</w:t>
            </w:r>
          </w:p>
          <w:p w14:paraId="0445492D" w14:textId="77777777" w:rsidR="002A1CE4" w:rsidRDefault="002A1CE4">
            <w:pPr>
              <w:suppressAutoHyphens/>
              <w:jc w:val="both"/>
            </w:pPr>
            <w:r>
              <w:t>6. Хведченя Л. В., Хорень Р. В. Английский язык для поступающих в ВУЗы.- Минск, Высшая школа, 2009.</w:t>
            </w:r>
          </w:p>
          <w:p w14:paraId="7114FC4A" w14:textId="77777777" w:rsidR="002A1CE4" w:rsidRDefault="002A1CE4"/>
          <w:p w14:paraId="4D1FA4E2" w14:textId="77777777" w:rsidR="002A1CE4" w:rsidRDefault="002A1CE4"/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551A2" w14:textId="77777777" w:rsidR="002A1CE4" w:rsidRDefault="002A1CE4">
            <w:pPr>
              <w:rPr>
                <w:highlight w:val="yellow"/>
              </w:rPr>
            </w:pP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9A465" w14:textId="77777777" w:rsidR="002A1CE4" w:rsidRDefault="002A1CE4">
            <w:pPr>
              <w:rPr>
                <w:highlight w:val="yellow"/>
              </w:rPr>
            </w:pP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489CA" w14:textId="77777777" w:rsidR="002A1CE4" w:rsidRPr="002A1CE4" w:rsidRDefault="002A1CE4" w:rsidP="002A1CE4">
            <w:pPr>
              <w:numPr>
                <w:ilvl w:val="0"/>
                <w:numId w:val="21"/>
              </w:numPr>
              <w:suppressAutoHyphens/>
              <w:jc w:val="both"/>
              <w:rPr>
                <w:lang w:val="en-US"/>
              </w:rPr>
            </w:pPr>
            <w:r>
              <w:rPr>
                <w:lang w:val="en-US"/>
              </w:rPr>
              <w:t>Treasure island</w:t>
            </w:r>
            <w:r w:rsidRPr="002A1CE4">
              <w:rPr>
                <w:lang w:val="en-US"/>
              </w:rPr>
              <w:t xml:space="preserve">/ </w:t>
            </w:r>
            <w:r>
              <w:rPr>
                <w:lang w:val="en-US"/>
              </w:rPr>
              <w:t>by S</w:t>
            </w:r>
            <w:r w:rsidRPr="002A1CE4">
              <w:rPr>
                <w:lang w:val="en-US"/>
              </w:rPr>
              <w:t xml:space="preserve">. </w:t>
            </w:r>
            <w:r>
              <w:rPr>
                <w:lang w:val="en-US"/>
              </w:rPr>
              <w:t>L</w:t>
            </w:r>
            <w:r w:rsidRPr="002A1CE4">
              <w:rPr>
                <w:lang w:val="en-US"/>
              </w:rPr>
              <w:t xml:space="preserve">. </w:t>
            </w:r>
            <w:r>
              <w:rPr>
                <w:lang w:val="en-US"/>
              </w:rPr>
              <w:t>Stevenson</w:t>
            </w:r>
            <w:r w:rsidRPr="002A1CE4">
              <w:rPr>
                <w:lang w:val="en-US"/>
              </w:rPr>
              <w:t xml:space="preserve">,- </w:t>
            </w:r>
            <w:r>
              <w:t>М</w:t>
            </w:r>
            <w:r w:rsidRPr="002A1CE4">
              <w:rPr>
                <w:lang w:val="en-US"/>
              </w:rPr>
              <w:t>., 2011</w:t>
            </w:r>
          </w:p>
          <w:p w14:paraId="71E6CEB7" w14:textId="77777777" w:rsidR="002A1CE4" w:rsidRDefault="002A1CE4" w:rsidP="002A1CE4">
            <w:pPr>
              <w:numPr>
                <w:ilvl w:val="0"/>
                <w:numId w:val="21"/>
              </w:numPr>
              <w:suppressAutoHyphens/>
              <w:jc w:val="both"/>
            </w:pPr>
            <w:r>
              <w:rPr>
                <w:lang w:val="en-US"/>
              </w:rPr>
              <w:lastRenderedPageBreak/>
              <w:t>Adventure</w:t>
            </w:r>
            <w:r w:rsidRPr="002A1CE4">
              <w:t xml:space="preserve"> </w:t>
            </w:r>
            <w:r>
              <w:rPr>
                <w:lang w:val="en-US"/>
              </w:rPr>
              <w:t>stories</w:t>
            </w:r>
            <w:r>
              <w:t>/ Сб. рассказов англ. писателей, -М, 2010.</w:t>
            </w:r>
          </w:p>
          <w:p w14:paraId="3E95357F" w14:textId="77777777" w:rsidR="002A1CE4" w:rsidRDefault="002A1CE4" w:rsidP="002A1CE4">
            <w:pPr>
              <w:numPr>
                <w:ilvl w:val="0"/>
                <w:numId w:val="21"/>
              </w:numPr>
              <w:suppressAutoHyphens/>
              <w:jc w:val="both"/>
              <w:rPr>
                <w:lang w:val="en-US"/>
              </w:rPr>
            </w:pPr>
            <w:r>
              <w:rPr>
                <w:lang w:val="en-US"/>
              </w:rPr>
              <w:t xml:space="preserve">English folk tales/ </w:t>
            </w:r>
            <w:r>
              <w:t>Англ</w:t>
            </w:r>
            <w:r>
              <w:rPr>
                <w:lang w:val="en-US"/>
              </w:rPr>
              <w:t xml:space="preserve">. </w:t>
            </w:r>
            <w:r>
              <w:t>Сказки</w:t>
            </w:r>
            <w:r>
              <w:rPr>
                <w:lang w:val="en-US"/>
              </w:rPr>
              <w:t xml:space="preserve">, - </w:t>
            </w:r>
            <w:r>
              <w:t>М</w:t>
            </w:r>
            <w:r>
              <w:rPr>
                <w:lang w:val="en-US"/>
              </w:rPr>
              <w:t>., 2010.</w:t>
            </w:r>
          </w:p>
          <w:p w14:paraId="7D321C14" w14:textId="77777777" w:rsidR="002A1CE4" w:rsidRDefault="002A1CE4" w:rsidP="002A1CE4">
            <w:pPr>
              <w:numPr>
                <w:ilvl w:val="0"/>
                <w:numId w:val="21"/>
              </w:numPr>
              <w:suppressAutoHyphens/>
              <w:jc w:val="both"/>
            </w:pPr>
            <w:r>
              <w:rPr>
                <w:lang w:val="en-US"/>
              </w:rPr>
              <w:t>A man with a scar/ by W.S. Maugham (</w:t>
            </w:r>
            <w:r>
              <w:t>Сб</w:t>
            </w:r>
            <w:r>
              <w:rPr>
                <w:lang w:val="en-US"/>
              </w:rPr>
              <w:t xml:space="preserve">. </w:t>
            </w:r>
            <w:r>
              <w:t>Рассказов),- М., 2010.</w:t>
            </w:r>
          </w:p>
          <w:p w14:paraId="066C2E65" w14:textId="77777777" w:rsidR="002A1CE4" w:rsidRDefault="002A1CE4">
            <w:pPr>
              <w:rPr>
                <w:highlight w:val="yellow"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C875E" w14:textId="77777777" w:rsidR="002A1CE4" w:rsidRDefault="002A1CE4">
            <w:pPr>
              <w:rPr>
                <w:highlight w:val="yellow"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22792" w14:textId="77777777" w:rsidR="002A1CE4" w:rsidRDefault="002A1CE4">
            <w:pPr>
              <w:rPr>
                <w:highlight w:val="yellow"/>
              </w:rPr>
            </w:pPr>
          </w:p>
        </w:tc>
      </w:tr>
      <w:tr w:rsidR="002A1CE4" w14:paraId="5256EDF2" w14:textId="77777777" w:rsidTr="002A1CE4"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404334" w14:textId="77777777" w:rsidR="002A1CE4" w:rsidRDefault="002A1CE4">
            <w:r>
              <w:t>2014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5F06F8" w14:textId="77777777" w:rsidR="002A1CE4" w:rsidRDefault="002A1CE4">
            <w:r>
              <w:t>ФСК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9B3335" w14:textId="77777777" w:rsidR="002A1CE4" w:rsidRDefault="002A1CE4">
            <w:r>
              <w:t>СЦ</w:t>
            </w:r>
          </w:p>
          <w:p w14:paraId="29084D4D" w14:textId="77777777" w:rsidR="002A1CE4" w:rsidRDefault="002A1CE4">
            <w:r>
              <w:t>(3 курс)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8A3CAB" w14:textId="77777777" w:rsidR="002A1CE4" w:rsidRDefault="002A1CE4">
            <w:r>
              <w:t>заочная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4640B7" w14:textId="77777777" w:rsidR="002A1CE4" w:rsidRDefault="002A1CE4">
            <w:r>
              <w:t>5-8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2D8918" w14:textId="77777777" w:rsidR="002A1CE4" w:rsidRDefault="002A1CE4">
            <w:r>
              <w:t xml:space="preserve">Профессиональный </w:t>
            </w:r>
            <w:r>
              <w:lastRenderedPageBreak/>
              <w:t>ностранный язык</w:t>
            </w:r>
          </w:p>
        </w:tc>
        <w:tc>
          <w:tcPr>
            <w:tcW w:w="2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124AD" w14:textId="77777777" w:rsidR="002A1CE4" w:rsidRDefault="002A1CE4" w:rsidP="002A1CE4">
            <w:pPr>
              <w:numPr>
                <w:ilvl w:val="0"/>
                <w:numId w:val="22"/>
              </w:numPr>
              <w:suppressAutoHyphens/>
              <w:jc w:val="both"/>
            </w:pPr>
            <w:r>
              <w:lastRenderedPageBreak/>
              <w:t xml:space="preserve">Бонк Н. А., Лукьянова М. П., Памухина Л. Г. и др. </w:t>
            </w:r>
            <w:r>
              <w:lastRenderedPageBreak/>
              <w:t>Учебник английского языка в 2-х томах. – М., 2009.</w:t>
            </w:r>
          </w:p>
          <w:p w14:paraId="4118DB36" w14:textId="77777777" w:rsidR="002A1CE4" w:rsidRDefault="002A1CE4" w:rsidP="002A1CE4">
            <w:pPr>
              <w:numPr>
                <w:ilvl w:val="0"/>
                <w:numId w:val="22"/>
              </w:numPr>
              <w:suppressAutoHyphens/>
              <w:jc w:val="both"/>
            </w:pPr>
            <w:r>
              <w:t>Голицынский Ю. Б. Грамматика. Сборник грамматических упаржнений. –СПб, Каро, 2012.</w:t>
            </w:r>
          </w:p>
          <w:p w14:paraId="719E82B4" w14:textId="77777777" w:rsidR="002A1CE4" w:rsidRDefault="002A1CE4" w:rsidP="002A1CE4">
            <w:pPr>
              <w:numPr>
                <w:ilvl w:val="0"/>
                <w:numId w:val="22"/>
              </w:numPr>
              <w:suppressAutoHyphens/>
              <w:jc w:val="both"/>
            </w:pPr>
            <w:r>
              <w:t>Голицынский</w:t>
            </w:r>
            <w:r>
              <w:rPr>
                <w:lang w:val="en-US"/>
              </w:rPr>
              <w:t xml:space="preserve"> </w:t>
            </w:r>
            <w:r>
              <w:t>Ю</w:t>
            </w:r>
            <w:r>
              <w:rPr>
                <w:lang w:val="en-US"/>
              </w:rPr>
              <w:t xml:space="preserve">. </w:t>
            </w:r>
            <w:r>
              <w:t>Б</w:t>
            </w:r>
            <w:r>
              <w:rPr>
                <w:lang w:val="en-US"/>
              </w:rPr>
              <w:t xml:space="preserve">. Spoken English. </w:t>
            </w:r>
            <w:r>
              <w:t>Пособие по разговорной речи.-СПб, Каро, 2011.</w:t>
            </w:r>
          </w:p>
          <w:p w14:paraId="6909164B" w14:textId="77777777" w:rsidR="002A1CE4" w:rsidRDefault="002A1CE4" w:rsidP="002A1CE4">
            <w:pPr>
              <w:numPr>
                <w:ilvl w:val="0"/>
                <w:numId w:val="22"/>
              </w:numPr>
              <w:suppressAutoHyphens/>
              <w:jc w:val="both"/>
            </w:pPr>
            <w:r>
              <w:t>Донченко Е.Н. Английский для психологов и социологов. – Ростов н/Д: Феникс, 2006.</w:t>
            </w:r>
          </w:p>
          <w:p w14:paraId="1CA93276" w14:textId="77777777" w:rsidR="002A1CE4" w:rsidRDefault="002A1CE4" w:rsidP="002A1CE4">
            <w:pPr>
              <w:numPr>
                <w:ilvl w:val="0"/>
                <w:numId w:val="22"/>
              </w:numPr>
              <w:suppressAutoHyphens/>
              <w:jc w:val="both"/>
            </w:pPr>
            <w:r>
              <w:t>Миньяр-Белоручева А. П., Фукс Г. Н., Шейнина Л. В. Цивилизация, история, государство. Пособие по английскому языку для гуманитарных факультетов. – Университет: Книжный дом, М., 2010.</w:t>
            </w:r>
          </w:p>
          <w:p w14:paraId="22018BF8" w14:textId="77777777" w:rsidR="002A1CE4" w:rsidRDefault="002A1CE4" w:rsidP="002A1CE4">
            <w:pPr>
              <w:numPr>
                <w:ilvl w:val="0"/>
                <w:numId w:val="22"/>
              </w:numPr>
              <w:suppressAutoHyphens/>
              <w:jc w:val="both"/>
            </w:pPr>
            <w:r>
              <w:lastRenderedPageBreak/>
              <w:t>Николенко Т. Г. Тесты по грамматике английского языка. –М., Айрис, Рольф, 2010.</w:t>
            </w:r>
          </w:p>
          <w:p w14:paraId="30637E4A" w14:textId="77777777" w:rsidR="002A1CE4" w:rsidRDefault="002A1CE4" w:rsidP="002A1CE4">
            <w:pPr>
              <w:numPr>
                <w:ilvl w:val="0"/>
                <w:numId w:val="22"/>
              </w:numPr>
              <w:suppressAutoHyphens/>
              <w:jc w:val="both"/>
            </w:pPr>
            <w:r>
              <w:t>Хведченя Л. В., Хорень Р. В. Английский язык для поступающих в ВУЗы.- Минск, Высшая школа, 2009.</w:t>
            </w:r>
          </w:p>
          <w:p w14:paraId="73F0A483" w14:textId="77777777" w:rsidR="002A1CE4" w:rsidRDefault="002A1CE4">
            <w:pPr>
              <w:suppressAutoHyphens/>
              <w:jc w:val="both"/>
              <w:rPr>
                <w:highlight w:val="yellow"/>
                <w:lang w:val="en-US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4284D" w14:textId="77777777" w:rsidR="002A1CE4" w:rsidRDefault="002A1CE4">
            <w:pPr>
              <w:rPr>
                <w:highlight w:val="yellow"/>
                <w:lang w:val="en-US"/>
              </w:rPr>
            </w:pP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B15C5" w14:textId="77777777" w:rsidR="002A1CE4" w:rsidRDefault="002A1CE4">
            <w:pPr>
              <w:rPr>
                <w:highlight w:val="yellow"/>
                <w:lang w:val="en-US"/>
              </w:rPr>
            </w:pP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F13E3" w14:textId="77777777" w:rsidR="002A1CE4" w:rsidRDefault="002A1CE4" w:rsidP="002A1CE4">
            <w:pPr>
              <w:numPr>
                <w:ilvl w:val="0"/>
                <w:numId w:val="23"/>
              </w:numPr>
              <w:suppressAutoHyphens/>
              <w:jc w:val="both"/>
              <w:rPr>
                <w:lang w:val="en-US"/>
              </w:rPr>
            </w:pPr>
            <w:r>
              <w:rPr>
                <w:lang w:val="en-US"/>
              </w:rPr>
              <w:t xml:space="preserve">Treasure island/ by S. L. </w:t>
            </w:r>
            <w:r>
              <w:rPr>
                <w:lang w:val="en-US"/>
              </w:rPr>
              <w:lastRenderedPageBreak/>
              <w:t xml:space="preserve">Stevenson,- </w:t>
            </w:r>
            <w:r>
              <w:t>М</w:t>
            </w:r>
            <w:r>
              <w:rPr>
                <w:lang w:val="en-US"/>
              </w:rPr>
              <w:t>., 2011</w:t>
            </w:r>
          </w:p>
          <w:p w14:paraId="509AC5D4" w14:textId="77777777" w:rsidR="002A1CE4" w:rsidRDefault="002A1CE4" w:rsidP="002A1CE4">
            <w:pPr>
              <w:numPr>
                <w:ilvl w:val="0"/>
                <w:numId w:val="23"/>
              </w:numPr>
              <w:suppressAutoHyphens/>
              <w:jc w:val="both"/>
            </w:pPr>
            <w:r>
              <w:rPr>
                <w:lang w:val="en-US"/>
              </w:rPr>
              <w:t>Adventure</w:t>
            </w:r>
            <w:r w:rsidRPr="002A1CE4">
              <w:t xml:space="preserve"> </w:t>
            </w:r>
            <w:r>
              <w:rPr>
                <w:lang w:val="en-US"/>
              </w:rPr>
              <w:t>stories</w:t>
            </w:r>
            <w:r>
              <w:t>/ Сб. рассказов англ. писателей, -М, 2010.</w:t>
            </w:r>
          </w:p>
          <w:p w14:paraId="5CA4321A" w14:textId="77777777" w:rsidR="002A1CE4" w:rsidRDefault="002A1CE4" w:rsidP="002A1CE4">
            <w:pPr>
              <w:numPr>
                <w:ilvl w:val="0"/>
                <w:numId w:val="23"/>
              </w:numPr>
              <w:suppressAutoHyphens/>
              <w:jc w:val="both"/>
              <w:rPr>
                <w:lang w:val="en-US"/>
              </w:rPr>
            </w:pPr>
            <w:r>
              <w:rPr>
                <w:lang w:val="en-US"/>
              </w:rPr>
              <w:t xml:space="preserve">English folk tales/ </w:t>
            </w:r>
            <w:r>
              <w:t>Англ</w:t>
            </w:r>
            <w:r>
              <w:rPr>
                <w:lang w:val="en-US"/>
              </w:rPr>
              <w:t xml:space="preserve">. </w:t>
            </w:r>
            <w:r>
              <w:t>Сказки</w:t>
            </w:r>
            <w:r>
              <w:rPr>
                <w:lang w:val="en-US"/>
              </w:rPr>
              <w:t xml:space="preserve">, - </w:t>
            </w:r>
            <w:r>
              <w:t>М</w:t>
            </w:r>
            <w:r>
              <w:rPr>
                <w:lang w:val="en-US"/>
              </w:rPr>
              <w:t>., 2010.</w:t>
            </w:r>
          </w:p>
          <w:p w14:paraId="2222F25A" w14:textId="77777777" w:rsidR="002A1CE4" w:rsidRDefault="002A1CE4" w:rsidP="002A1CE4">
            <w:pPr>
              <w:numPr>
                <w:ilvl w:val="0"/>
                <w:numId w:val="23"/>
              </w:numPr>
              <w:suppressAutoHyphens/>
              <w:jc w:val="both"/>
            </w:pPr>
            <w:r>
              <w:rPr>
                <w:lang w:val="en-US"/>
              </w:rPr>
              <w:t>A man with a scar/ by W.S. Maugham (</w:t>
            </w:r>
            <w:r>
              <w:t>Сб</w:t>
            </w:r>
            <w:r>
              <w:rPr>
                <w:lang w:val="en-US"/>
              </w:rPr>
              <w:t xml:space="preserve">. </w:t>
            </w:r>
            <w:r>
              <w:t>Рассказов),- М., 2010.</w:t>
            </w:r>
          </w:p>
          <w:p w14:paraId="31B8378B" w14:textId="77777777" w:rsidR="002A1CE4" w:rsidRDefault="002A1CE4">
            <w:pPr>
              <w:rPr>
                <w:highlight w:val="yellow"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7A8F7" w14:textId="77777777" w:rsidR="002A1CE4" w:rsidRDefault="002A1CE4">
            <w:pPr>
              <w:rPr>
                <w:highlight w:val="yellow"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9BA90" w14:textId="77777777" w:rsidR="002A1CE4" w:rsidRDefault="002A1CE4">
            <w:pPr>
              <w:rPr>
                <w:highlight w:val="yellow"/>
              </w:rPr>
            </w:pPr>
          </w:p>
        </w:tc>
      </w:tr>
      <w:tr w:rsidR="002A1CE4" w14:paraId="549E52BA" w14:textId="77777777" w:rsidTr="002A1CE4"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F34042" w14:textId="77777777" w:rsidR="002A1CE4" w:rsidRDefault="002A1CE4">
            <w:r>
              <w:lastRenderedPageBreak/>
              <w:t>2013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F50F59" w14:textId="77777777" w:rsidR="002A1CE4" w:rsidRDefault="002A1CE4">
            <w:r>
              <w:t>ФСК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5AAE68" w14:textId="77777777" w:rsidR="002A1CE4" w:rsidRDefault="002A1CE4">
            <w:r>
              <w:t>СЦ</w:t>
            </w:r>
          </w:p>
          <w:p w14:paraId="4AE1CD55" w14:textId="77777777" w:rsidR="002A1CE4" w:rsidRDefault="002A1CE4">
            <w:r>
              <w:t>(4 курс)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8F11F7" w14:textId="77777777" w:rsidR="002A1CE4" w:rsidRDefault="002A1CE4">
            <w:r>
              <w:t>заочная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B113A3" w14:textId="77777777" w:rsidR="002A1CE4" w:rsidRDefault="002A1CE4">
            <w:r>
              <w:t>5-8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4B2510" w14:textId="77777777" w:rsidR="002A1CE4" w:rsidRDefault="002A1CE4">
            <w:r>
              <w:t xml:space="preserve">Профессиональный иностранный язык </w:t>
            </w:r>
          </w:p>
        </w:tc>
        <w:tc>
          <w:tcPr>
            <w:tcW w:w="2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9B047" w14:textId="77777777" w:rsidR="002A1CE4" w:rsidRDefault="002A1CE4" w:rsidP="002A1CE4">
            <w:pPr>
              <w:numPr>
                <w:ilvl w:val="0"/>
                <w:numId w:val="24"/>
              </w:numPr>
              <w:suppressAutoHyphens/>
              <w:jc w:val="both"/>
            </w:pPr>
            <w:r>
              <w:t>Голицынский Ю. Б. Грамматика. Сборник грамматических упаржнений. –СПб, Каро, 2012.</w:t>
            </w:r>
          </w:p>
          <w:p w14:paraId="414C68FD" w14:textId="77777777" w:rsidR="002A1CE4" w:rsidRDefault="002A1CE4" w:rsidP="002A1CE4">
            <w:pPr>
              <w:numPr>
                <w:ilvl w:val="0"/>
                <w:numId w:val="24"/>
              </w:numPr>
              <w:suppressAutoHyphens/>
              <w:jc w:val="both"/>
            </w:pPr>
            <w:r>
              <w:t>Голицынский</w:t>
            </w:r>
            <w:r>
              <w:rPr>
                <w:lang w:val="en-US"/>
              </w:rPr>
              <w:t xml:space="preserve"> </w:t>
            </w:r>
            <w:r>
              <w:t>Ю</w:t>
            </w:r>
            <w:r>
              <w:rPr>
                <w:lang w:val="en-US"/>
              </w:rPr>
              <w:t xml:space="preserve">. </w:t>
            </w:r>
            <w:r>
              <w:t>Б</w:t>
            </w:r>
            <w:r>
              <w:rPr>
                <w:lang w:val="en-US"/>
              </w:rPr>
              <w:t xml:space="preserve">. Spoken English. </w:t>
            </w:r>
            <w:r>
              <w:t>Пособие по разговорной речи.-СПб, Каро, 2011.</w:t>
            </w:r>
          </w:p>
          <w:p w14:paraId="2B64798B" w14:textId="77777777" w:rsidR="002A1CE4" w:rsidRDefault="002A1CE4" w:rsidP="002A1CE4">
            <w:pPr>
              <w:numPr>
                <w:ilvl w:val="0"/>
                <w:numId w:val="24"/>
              </w:numPr>
              <w:suppressAutoHyphens/>
              <w:jc w:val="both"/>
            </w:pPr>
            <w:r>
              <w:t>Донченко Е.Н. Английский для психологов и социологов. – Ростов н/Д: Феникс, 2006.</w:t>
            </w:r>
          </w:p>
          <w:p w14:paraId="489795D9" w14:textId="77777777" w:rsidR="002A1CE4" w:rsidRDefault="002A1CE4" w:rsidP="002A1CE4">
            <w:pPr>
              <w:numPr>
                <w:ilvl w:val="0"/>
                <w:numId w:val="24"/>
              </w:numPr>
              <w:suppressAutoHyphens/>
              <w:jc w:val="both"/>
            </w:pPr>
            <w:r>
              <w:t xml:space="preserve">Миньяр-Белоручева А. П., Фукс Г. Н., Шейнина Л. В. Цивилизация, </w:t>
            </w:r>
            <w:r>
              <w:lastRenderedPageBreak/>
              <w:t>история, государство. Пособие по английскому языку для гуманитарных факультетов. – Университет: Книжный дом, М., 2010.</w:t>
            </w:r>
          </w:p>
          <w:p w14:paraId="7A5C8330" w14:textId="77777777" w:rsidR="002A1CE4" w:rsidRDefault="002A1CE4" w:rsidP="002A1CE4">
            <w:pPr>
              <w:numPr>
                <w:ilvl w:val="0"/>
                <w:numId w:val="24"/>
              </w:numPr>
              <w:suppressAutoHyphens/>
              <w:jc w:val="both"/>
            </w:pPr>
            <w:r>
              <w:t>Николенко Т. Г. Тесты по грамматике английского языка. –М., Айрис, Рольф, 2010.</w:t>
            </w:r>
          </w:p>
          <w:p w14:paraId="4A21D514" w14:textId="77777777" w:rsidR="002A1CE4" w:rsidRDefault="002A1CE4" w:rsidP="002A1CE4">
            <w:pPr>
              <w:numPr>
                <w:ilvl w:val="0"/>
                <w:numId w:val="24"/>
              </w:numPr>
              <w:suppressAutoHyphens/>
              <w:jc w:val="both"/>
            </w:pPr>
            <w:r>
              <w:t>Хведченя Л. В., Хорень Р. В. Английский язык для поступающих в ВУЗы.- Минск, Высшая школа, 2009.</w:t>
            </w:r>
          </w:p>
          <w:p w14:paraId="0EF837DC" w14:textId="77777777" w:rsidR="002A1CE4" w:rsidRDefault="002A1CE4">
            <w:pPr>
              <w:rPr>
                <w:lang w:val="en-US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3B35C" w14:textId="77777777" w:rsidR="002A1CE4" w:rsidRDefault="002A1CE4">
            <w:pPr>
              <w:rPr>
                <w:highlight w:val="yellow"/>
                <w:lang w:val="en-US"/>
              </w:rPr>
            </w:pP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4B25A" w14:textId="77777777" w:rsidR="002A1CE4" w:rsidRDefault="002A1CE4">
            <w:pPr>
              <w:rPr>
                <w:highlight w:val="yellow"/>
                <w:lang w:val="en-US"/>
              </w:rPr>
            </w:pP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B100B" w14:textId="77777777" w:rsidR="002A1CE4" w:rsidRDefault="002A1CE4" w:rsidP="002A1CE4">
            <w:pPr>
              <w:numPr>
                <w:ilvl w:val="0"/>
                <w:numId w:val="25"/>
              </w:numPr>
              <w:suppressAutoHyphens/>
              <w:jc w:val="both"/>
              <w:rPr>
                <w:lang w:val="en-US"/>
              </w:rPr>
            </w:pPr>
            <w:r>
              <w:rPr>
                <w:lang w:val="en-US"/>
              </w:rPr>
              <w:t xml:space="preserve">Treasure island/ by S. L. Stevenson,- </w:t>
            </w:r>
            <w:r>
              <w:t>М</w:t>
            </w:r>
            <w:r>
              <w:rPr>
                <w:lang w:val="en-US"/>
              </w:rPr>
              <w:t>., 2011</w:t>
            </w:r>
          </w:p>
          <w:p w14:paraId="4A635EAC" w14:textId="77777777" w:rsidR="002A1CE4" w:rsidRDefault="002A1CE4" w:rsidP="002A1CE4">
            <w:pPr>
              <w:numPr>
                <w:ilvl w:val="0"/>
                <w:numId w:val="25"/>
              </w:numPr>
              <w:suppressAutoHyphens/>
              <w:jc w:val="both"/>
            </w:pPr>
            <w:r>
              <w:rPr>
                <w:lang w:val="en-US"/>
              </w:rPr>
              <w:t>Adventure</w:t>
            </w:r>
            <w:r w:rsidRPr="002A1CE4">
              <w:t xml:space="preserve"> </w:t>
            </w:r>
            <w:r>
              <w:rPr>
                <w:lang w:val="en-US"/>
              </w:rPr>
              <w:t>stories</w:t>
            </w:r>
            <w:r>
              <w:t>/ Сб. рассказов англ. писателей, -М, 2010.</w:t>
            </w:r>
          </w:p>
          <w:p w14:paraId="6133BCCE" w14:textId="77777777" w:rsidR="002A1CE4" w:rsidRDefault="002A1CE4" w:rsidP="002A1CE4">
            <w:pPr>
              <w:numPr>
                <w:ilvl w:val="0"/>
                <w:numId w:val="25"/>
              </w:numPr>
              <w:suppressAutoHyphens/>
              <w:jc w:val="both"/>
              <w:rPr>
                <w:lang w:val="en-US"/>
              </w:rPr>
            </w:pPr>
            <w:r>
              <w:rPr>
                <w:lang w:val="en-US"/>
              </w:rPr>
              <w:t xml:space="preserve">English folk tales/ </w:t>
            </w:r>
            <w:r>
              <w:t>Англ</w:t>
            </w:r>
            <w:r>
              <w:rPr>
                <w:lang w:val="en-US"/>
              </w:rPr>
              <w:t xml:space="preserve">. </w:t>
            </w:r>
            <w:r>
              <w:t>Сказки</w:t>
            </w:r>
            <w:r>
              <w:rPr>
                <w:lang w:val="en-US"/>
              </w:rPr>
              <w:t xml:space="preserve">, - </w:t>
            </w:r>
            <w:r>
              <w:t>М</w:t>
            </w:r>
            <w:r>
              <w:rPr>
                <w:lang w:val="en-US"/>
              </w:rPr>
              <w:t>., 2010.</w:t>
            </w:r>
          </w:p>
          <w:p w14:paraId="18DF2040" w14:textId="77777777" w:rsidR="002A1CE4" w:rsidRDefault="002A1CE4" w:rsidP="002A1CE4">
            <w:pPr>
              <w:numPr>
                <w:ilvl w:val="0"/>
                <w:numId w:val="25"/>
              </w:numPr>
              <w:suppressAutoHyphens/>
              <w:jc w:val="both"/>
            </w:pPr>
            <w:r>
              <w:rPr>
                <w:lang w:val="en-US"/>
              </w:rPr>
              <w:t>A man with a scar/ by W.S. Maugham (</w:t>
            </w:r>
            <w:r>
              <w:t>Сб</w:t>
            </w:r>
            <w:r>
              <w:rPr>
                <w:lang w:val="en-US"/>
              </w:rPr>
              <w:t xml:space="preserve">. </w:t>
            </w:r>
            <w:r>
              <w:t>Рассказов),- М., 2010.</w:t>
            </w:r>
          </w:p>
          <w:p w14:paraId="42E502ED" w14:textId="77777777" w:rsidR="002A1CE4" w:rsidRDefault="002A1CE4">
            <w:pPr>
              <w:rPr>
                <w:highlight w:val="yellow"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E2978" w14:textId="77777777" w:rsidR="002A1CE4" w:rsidRDefault="002A1CE4">
            <w:pPr>
              <w:rPr>
                <w:highlight w:val="yellow"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9C599" w14:textId="77777777" w:rsidR="002A1CE4" w:rsidRDefault="002A1CE4">
            <w:pPr>
              <w:rPr>
                <w:highlight w:val="yellow"/>
              </w:rPr>
            </w:pPr>
          </w:p>
        </w:tc>
      </w:tr>
      <w:tr w:rsidR="002A1CE4" w:rsidRPr="002A1CE4" w14:paraId="56F7FD64" w14:textId="77777777" w:rsidTr="002A1CE4"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D882BC" w14:textId="77777777" w:rsidR="002A1CE4" w:rsidRDefault="002A1CE4">
            <w:r>
              <w:t>2016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1C45FC" w14:textId="77777777" w:rsidR="002A1CE4" w:rsidRDefault="002A1CE4">
            <w:r>
              <w:t>ФСК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B5864D" w14:textId="77777777" w:rsidR="002A1CE4" w:rsidRDefault="002A1CE4">
            <w:r>
              <w:t>ХК</w:t>
            </w:r>
          </w:p>
          <w:p w14:paraId="56EE02D3" w14:textId="77777777" w:rsidR="002A1CE4" w:rsidRDefault="002A1CE4">
            <w:r>
              <w:t>(1 курс)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EF441A" w14:textId="77777777" w:rsidR="002A1CE4" w:rsidRDefault="002A1CE4">
            <w:r>
              <w:t>заоная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145F0F" w14:textId="77777777" w:rsidR="002A1CE4" w:rsidRDefault="002A1CE4">
            <w:r>
              <w:t>1-4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8F6C1C" w14:textId="77777777" w:rsidR="002A1CE4" w:rsidRDefault="002A1CE4">
            <w:r>
              <w:t xml:space="preserve">Иностранный язык </w:t>
            </w:r>
          </w:p>
        </w:tc>
        <w:tc>
          <w:tcPr>
            <w:tcW w:w="2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347B6" w14:textId="77777777" w:rsidR="002A1CE4" w:rsidRDefault="002A1CE4" w:rsidP="002A1CE4">
            <w:pPr>
              <w:numPr>
                <w:ilvl w:val="0"/>
                <w:numId w:val="26"/>
              </w:numPr>
              <w:spacing w:line="360" w:lineRule="auto"/>
              <w:jc w:val="both"/>
            </w:pPr>
            <w:r>
              <w:t>Ионина А.А., Саакян А.С. Английская грамматика: Теория и практика. – М.: Рольф, 2012г.</w:t>
            </w:r>
          </w:p>
          <w:p w14:paraId="0852ED48" w14:textId="77777777" w:rsidR="002A1CE4" w:rsidRDefault="002A1CE4" w:rsidP="002A1CE4">
            <w:pPr>
              <w:numPr>
                <w:ilvl w:val="0"/>
                <w:numId w:val="26"/>
              </w:numPr>
              <w:spacing w:line="360" w:lineRule="auto"/>
              <w:jc w:val="both"/>
            </w:pPr>
            <w:r>
              <w:t xml:space="preserve">Качалова К.Н., Израилевич Е.Е. </w:t>
            </w:r>
            <w:r>
              <w:lastRenderedPageBreak/>
              <w:t>Практическая грамматика английского языка с упражнениями и ключами. – М.: ЮНВЕС, 2012г.</w:t>
            </w:r>
          </w:p>
          <w:p w14:paraId="7065A6AA" w14:textId="77777777" w:rsidR="002A1CE4" w:rsidRDefault="002A1CE4" w:rsidP="002A1CE4">
            <w:pPr>
              <w:numPr>
                <w:ilvl w:val="0"/>
                <w:numId w:val="26"/>
              </w:numPr>
              <w:spacing w:line="360" w:lineRule="auto"/>
              <w:jc w:val="both"/>
            </w:pPr>
            <w:r>
              <w:t>Крылова И.П. Грамматика современного английского языка. – М.: Книжный, 2011г.</w:t>
            </w:r>
          </w:p>
          <w:p w14:paraId="06B7BADA" w14:textId="77777777" w:rsidR="002A1CE4" w:rsidRDefault="002A1CE4" w:rsidP="002A1CE4">
            <w:pPr>
              <w:numPr>
                <w:ilvl w:val="0"/>
                <w:numId w:val="26"/>
              </w:numPr>
              <w:spacing w:line="360" w:lineRule="auto"/>
              <w:jc w:val="both"/>
            </w:pPr>
            <w:r>
              <w:t xml:space="preserve">Павлоцкий В.М. </w:t>
            </w:r>
            <w:r>
              <w:rPr>
                <w:lang w:val="en-US"/>
              </w:rPr>
              <w:t>Read</w:t>
            </w:r>
            <w:r w:rsidRPr="002A1CE4">
              <w:t xml:space="preserve"> </w:t>
            </w:r>
            <w:r>
              <w:rPr>
                <w:lang w:val="en-US"/>
              </w:rPr>
              <w:t>Learn</w:t>
            </w:r>
            <w:r w:rsidRPr="002A1CE4">
              <w:t xml:space="preserve"> </w:t>
            </w:r>
            <w:r>
              <w:rPr>
                <w:lang w:val="en-US"/>
              </w:rPr>
              <w:t>Discuss</w:t>
            </w:r>
            <w:r w:rsidRPr="002A1CE4">
              <w:t xml:space="preserve"> </w:t>
            </w:r>
            <w:r>
              <w:rPr>
                <w:lang w:val="en-US"/>
              </w:rPr>
              <w:t>New</w:t>
            </w:r>
            <w:r w:rsidRPr="002A1CE4">
              <w:t xml:space="preserve"> </w:t>
            </w:r>
            <w:r>
              <w:rPr>
                <w:lang w:val="en-US"/>
              </w:rPr>
              <w:t>Version</w:t>
            </w:r>
            <w:r>
              <w:t xml:space="preserve">.: Учебное пособие для 10-11 классов специализированных школ. – СПб.: БАЗИС, КАРО, 2011г. </w:t>
            </w:r>
          </w:p>
          <w:p w14:paraId="5187F0AC" w14:textId="77777777" w:rsidR="002A1CE4" w:rsidRDefault="002A1CE4" w:rsidP="002A1CE4">
            <w:pPr>
              <w:numPr>
                <w:ilvl w:val="0"/>
                <w:numId w:val="26"/>
              </w:numPr>
              <w:spacing w:line="360" w:lineRule="auto"/>
              <w:jc w:val="both"/>
            </w:pPr>
            <w:r>
              <w:t xml:space="preserve">Шевелева С.А. Английский для </w:t>
            </w:r>
            <w:r>
              <w:lastRenderedPageBreak/>
              <w:t>гуманитариев, М.: ЮНИТИ – ДАНА, 2010г.</w:t>
            </w:r>
          </w:p>
          <w:p w14:paraId="6728C827" w14:textId="77777777" w:rsidR="002A1CE4" w:rsidRDefault="002A1CE4"/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37FEC" w14:textId="77777777" w:rsidR="002A1CE4" w:rsidRDefault="002A1CE4">
            <w:pPr>
              <w:rPr>
                <w:highlight w:val="yellow"/>
              </w:rPr>
            </w:pP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F4EF6" w14:textId="77777777" w:rsidR="002A1CE4" w:rsidRDefault="002A1CE4">
            <w:pPr>
              <w:rPr>
                <w:highlight w:val="yellow"/>
              </w:rPr>
            </w:pP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4FF1E" w14:textId="77777777" w:rsidR="002A1CE4" w:rsidRDefault="002A1CE4" w:rsidP="002A1CE4">
            <w:pPr>
              <w:widowControl w:val="0"/>
              <w:numPr>
                <w:ilvl w:val="0"/>
                <w:numId w:val="27"/>
              </w:numPr>
              <w:tabs>
                <w:tab w:val="left" w:pos="720"/>
              </w:tabs>
              <w:suppressAutoHyphens/>
              <w:ind w:left="0" w:firstLine="709"/>
              <w:jc w:val="both"/>
            </w:pPr>
            <w:r>
              <w:t>Догаева Т.О. Вводный курс делового письма. – М.: Дрофа, 2010.</w:t>
            </w:r>
          </w:p>
          <w:p w14:paraId="6DDC143D" w14:textId="77777777" w:rsidR="002A1CE4" w:rsidRDefault="002A1CE4" w:rsidP="002A1CE4">
            <w:pPr>
              <w:widowControl w:val="0"/>
              <w:numPr>
                <w:ilvl w:val="0"/>
                <w:numId w:val="27"/>
              </w:numPr>
              <w:tabs>
                <w:tab w:val="left" w:pos="720"/>
              </w:tabs>
              <w:suppressAutoHyphens/>
              <w:ind w:left="0" w:firstLine="709"/>
              <w:jc w:val="both"/>
            </w:pPr>
            <w:r>
              <w:t>Николенко Т. Г. Тесты по грамматике английского языка. – М.: Айрис-Пресс, 2011.</w:t>
            </w:r>
          </w:p>
          <w:p w14:paraId="2F014932" w14:textId="77777777" w:rsidR="002A1CE4" w:rsidRDefault="002A1CE4" w:rsidP="002A1CE4">
            <w:pPr>
              <w:widowControl w:val="0"/>
              <w:numPr>
                <w:ilvl w:val="0"/>
                <w:numId w:val="27"/>
              </w:numPr>
              <w:tabs>
                <w:tab w:val="left" w:pos="720"/>
              </w:tabs>
              <w:suppressAutoHyphens/>
              <w:ind w:left="0" w:firstLine="709"/>
              <w:jc w:val="both"/>
            </w:pPr>
            <w:r>
              <w:t>Сущинс</w:t>
            </w:r>
            <w:r>
              <w:lastRenderedPageBreak/>
              <w:t>кий Н.И. Деловая корреспонденция на английском языке. – М.: Эксмо, 2011</w:t>
            </w:r>
          </w:p>
          <w:p w14:paraId="5F61BF54" w14:textId="77777777" w:rsidR="002A1CE4" w:rsidRDefault="002A1CE4" w:rsidP="002A1CE4">
            <w:pPr>
              <w:widowControl w:val="0"/>
              <w:numPr>
                <w:ilvl w:val="0"/>
                <w:numId w:val="27"/>
              </w:numPr>
              <w:tabs>
                <w:tab w:val="left" w:pos="720"/>
              </w:tabs>
              <w:suppressAutoHyphens/>
              <w:ind w:left="0" w:firstLine="709"/>
              <w:jc w:val="both"/>
              <w:rPr>
                <w:lang w:val="en-US"/>
              </w:rPr>
            </w:pPr>
            <w:r>
              <w:rPr>
                <w:lang w:val="en-US"/>
              </w:rPr>
              <w:t xml:space="preserve">Lamb, Sandra E. How to write it. </w:t>
            </w:r>
            <w:r>
              <w:t>А</w:t>
            </w:r>
            <w:r>
              <w:rPr>
                <w:lang w:val="en-US"/>
              </w:rPr>
              <w:t xml:space="preserve"> complete guide to everything you’ll ever write. – California, Berkeley: Ten speed press, 2010.</w:t>
            </w:r>
          </w:p>
          <w:p w14:paraId="43F5F440" w14:textId="77777777" w:rsidR="002A1CE4" w:rsidRDefault="002A1CE4">
            <w:pPr>
              <w:rPr>
                <w:highlight w:val="yellow"/>
                <w:lang w:val="en-US"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802F5" w14:textId="77777777" w:rsidR="002A1CE4" w:rsidRDefault="002A1CE4">
            <w:pPr>
              <w:rPr>
                <w:highlight w:val="yellow"/>
                <w:lang w:val="en-US"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64453" w14:textId="77777777" w:rsidR="002A1CE4" w:rsidRDefault="002A1CE4">
            <w:pPr>
              <w:rPr>
                <w:highlight w:val="yellow"/>
                <w:lang w:val="en-US"/>
              </w:rPr>
            </w:pPr>
          </w:p>
        </w:tc>
      </w:tr>
      <w:tr w:rsidR="002A1CE4" w:rsidRPr="002A1CE4" w14:paraId="7D1AEF9F" w14:textId="77777777" w:rsidTr="002A1CE4"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C0CBFC" w14:textId="77777777" w:rsidR="002A1CE4" w:rsidRDefault="002A1CE4">
            <w:r>
              <w:lastRenderedPageBreak/>
              <w:t>2015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5E302E" w14:textId="77777777" w:rsidR="002A1CE4" w:rsidRDefault="002A1CE4">
            <w:r>
              <w:t>ФСК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6B1FF0" w14:textId="77777777" w:rsidR="002A1CE4" w:rsidRDefault="002A1CE4">
            <w:r>
              <w:t>ХК</w:t>
            </w:r>
          </w:p>
          <w:p w14:paraId="41B5391E" w14:textId="77777777" w:rsidR="002A1CE4" w:rsidRDefault="002A1CE4">
            <w:r>
              <w:t>(2 курс)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5D0259" w14:textId="77777777" w:rsidR="002A1CE4" w:rsidRDefault="002A1CE4">
            <w:r>
              <w:t>заочная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2FF0FD" w14:textId="77777777" w:rsidR="002A1CE4" w:rsidRDefault="002A1CE4">
            <w:r>
              <w:t>1- 4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3CFFE4" w14:textId="77777777" w:rsidR="002A1CE4" w:rsidRDefault="002A1CE4">
            <w:r>
              <w:t>Иностранный язык</w:t>
            </w:r>
          </w:p>
        </w:tc>
        <w:tc>
          <w:tcPr>
            <w:tcW w:w="2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31898C" w14:textId="77777777" w:rsidR="002A1CE4" w:rsidRDefault="002A1CE4" w:rsidP="002A1CE4">
            <w:pPr>
              <w:numPr>
                <w:ilvl w:val="0"/>
                <w:numId w:val="26"/>
              </w:numPr>
              <w:spacing w:line="360" w:lineRule="auto"/>
              <w:jc w:val="both"/>
            </w:pPr>
            <w:r>
              <w:t>Ионина А.А., Саакян А.С. Английская грамматика: Теория и практика. – М.: Рольф, 2012г.</w:t>
            </w:r>
          </w:p>
          <w:p w14:paraId="1B7690C9" w14:textId="77777777" w:rsidR="002A1CE4" w:rsidRDefault="002A1CE4" w:rsidP="002A1CE4">
            <w:pPr>
              <w:numPr>
                <w:ilvl w:val="0"/>
                <w:numId w:val="26"/>
              </w:numPr>
              <w:spacing w:line="360" w:lineRule="auto"/>
              <w:jc w:val="both"/>
            </w:pPr>
            <w:r>
              <w:t>Качалова К.Н., Израилевич Е.Е. Практическая грамматика английского языка с упражнениями и ключами. – М.: ЮНВЕС, 2012г.</w:t>
            </w:r>
          </w:p>
          <w:p w14:paraId="2E9D2917" w14:textId="77777777" w:rsidR="002A1CE4" w:rsidRDefault="002A1CE4" w:rsidP="002A1CE4">
            <w:pPr>
              <w:numPr>
                <w:ilvl w:val="0"/>
                <w:numId w:val="26"/>
              </w:numPr>
              <w:spacing w:line="360" w:lineRule="auto"/>
              <w:jc w:val="both"/>
            </w:pPr>
            <w:r>
              <w:t>Крылова И.П. Грамматика современного английского языка. – М.: Книжный, 2011г.</w:t>
            </w:r>
          </w:p>
          <w:p w14:paraId="5E3E286D" w14:textId="77777777" w:rsidR="002A1CE4" w:rsidRDefault="002A1CE4" w:rsidP="002A1CE4">
            <w:pPr>
              <w:numPr>
                <w:ilvl w:val="0"/>
                <w:numId w:val="26"/>
              </w:numPr>
              <w:spacing w:line="360" w:lineRule="auto"/>
              <w:jc w:val="both"/>
            </w:pPr>
            <w:r>
              <w:lastRenderedPageBreak/>
              <w:t xml:space="preserve">Павлоцкий В.М. </w:t>
            </w:r>
            <w:r>
              <w:rPr>
                <w:lang w:val="en-US"/>
              </w:rPr>
              <w:t>Read</w:t>
            </w:r>
            <w:r w:rsidRPr="002A1CE4">
              <w:t xml:space="preserve"> </w:t>
            </w:r>
            <w:r>
              <w:rPr>
                <w:lang w:val="en-US"/>
              </w:rPr>
              <w:t>Learn</w:t>
            </w:r>
            <w:r w:rsidRPr="002A1CE4">
              <w:t xml:space="preserve"> </w:t>
            </w:r>
            <w:r>
              <w:rPr>
                <w:lang w:val="en-US"/>
              </w:rPr>
              <w:t>Discuss</w:t>
            </w:r>
            <w:r w:rsidRPr="002A1CE4">
              <w:t xml:space="preserve"> </w:t>
            </w:r>
            <w:r>
              <w:rPr>
                <w:lang w:val="en-US"/>
              </w:rPr>
              <w:t>New</w:t>
            </w:r>
            <w:r w:rsidRPr="002A1CE4">
              <w:t xml:space="preserve"> </w:t>
            </w:r>
            <w:r>
              <w:rPr>
                <w:lang w:val="en-US"/>
              </w:rPr>
              <w:t>Version</w:t>
            </w:r>
            <w:r>
              <w:t xml:space="preserve">.: Учебное пособие для 10-11 классов специализированных школ. – СПб.: БАЗИС, КАРО, 2011г. </w:t>
            </w:r>
          </w:p>
          <w:p w14:paraId="11A1CBF8" w14:textId="77777777" w:rsidR="002A1CE4" w:rsidRDefault="002A1CE4" w:rsidP="002A1CE4">
            <w:pPr>
              <w:numPr>
                <w:ilvl w:val="0"/>
                <w:numId w:val="26"/>
              </w:numPr>
              <w:spacing w:line="360" w:lineRule="auto"/>
              <w:jc w:val="both"/>
            </w:pPr>
            <w:r>
              <w:t>Шевелева С.А. Английский для гуманитариев, М.: ЮНИТИ – ДАНА, 2010г.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AB1EE" w14:textId="77777777" w:rsidR="002A1CE4" w:rsidRDefault="002A1CE4">
            <w:pPr>
              <w:rPr>
                <w:highlight w:val="yellow"/>
              </w:rPr>
            </w:pP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899DB" w14:textId="77777777" w:rsidR="002A1CE4" w:rsidRDefault="002A1CE4">
            <w:pPr>
              <w:rPr>
                <w:highlight w:val="yellow"/>
              </w:rPr>
            </w:pP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32858" w14:textId="77777777" w:rsidR="002A1CE4" w:rsidRDefault="002A1CE4" w:rsidP="002A1CE4">
            <w:pPr>
              <w:widowControl w:val="0"/>
              <w:numPr>
                <w:ilvl w:val="0"/>
                <w:numId w:val="28"/>
              </w:numPr>
              <w:tabs>
                <w:tab w:val="left" w:pos="720"/>
              </w:tabs>
              <w:suppressAutoHyphens/>
              <w:jc w:val="both"/>
            </w:pPr>
            <w:r>
              <w:t>Догаева Т.О. Вводный курс делового письма. – М.: Дрофа, 2010.</w:t>
            </w:r>
          </w:p>
          <w:p w14:paraId="544FA43D" w14:textId="77777777" w:rsidR="002A1CE4" w:rsidRDefault="002A1CE4" w:rsidP="002A1CE4">
            <w:pPr>
              <w:widowControl w:val="0"/>
              <w:numPr>
                <w:ilvl w:val="0"/>
                <w:numId w:val="28"/>
              </w:numPr>
              <w:tabs>
                <w:tab w:val="left" w:pos="720"/>
              </w:tabs>
              <w:suppressAutoHyphens/>
              <w:ind w:left="0" w:firstLine="709"/>
              <w:jc w:val="both"/>
            </w:pPr>
            <w:r>
              <w:t>Николенко Т. Г. Тесты по грамматике английского языка. – М.: Айрис-Пресс, 2011.</w:t>
            </w:r>
          </w:p>
          <w:p w14:paraId="0E5CA423" w14:textId="77777777" w:rsidR="002A1CE4" w:rsidRDefault="002A1CE4" w:rsidP="002A1CE4">
            <w:pPr>
              <w:widowControl w:val="0"/>
              <w:numPr>
                <w:ilvl w:val="0"/>
                <w:numId w:val="28"/>
              </w:numPr>
              <w:tabs>
                <w:tab w:val="left" w:pos="720"/>
              </w:tabs>
              <w:suppressAutoHyphens/>
              <w:ind w:left="0" w:firstLine="709"/>
              <w:jc w:val="both"/>
            </w:pPr>
            <w:r>
              <w:t>Сущинский Н.И. Деловая корреспонденция на английском языке. – М.: Эксмо, 2011</w:t>
            </w:r>
          </w:p>
          <w:p w14:paraId="13117C61" w14:textId="77777777" w:rsidR="002A1CE4" w:rsidRDefault="002A1CE4" w:rsidP="002A1CE4">
            <w:pPr>
              <w:widowControl w:val="0"/>
              <w:numPr>
                <w:ilvl w:val="0"/>
                <w:numId w:val="28"/>
              </w:numPr>
              <w:tabs>
                <w:tab w:val="left" w:pos="720"/>
              </w:tabs>
              <w:suppressAutoHyphens/>
              <w:ind w:left="0" w:firstLine="709"/>
              <w:jc w:val="both"/>
              <w:rPr>
                <w:lang w:val="en-US"/>
              </w:rPr>
            </w:pPr>
            <w:r>
              <w:rPr>
                <w:lang w:val="en-US"/>
              </w:rPr>
              <w:t xml:space="preserve">Lamb, Sandra E. How to write it. </w:t>
            </w:r>
            <w:r>
              <w:t>А</w:t>
            </w:r>
            <w:r>
              <w:rPr>
                <w:lang w:val="en-US"/>
              </w:rPr>
              <w:t xml:space="preserve"> complete guide to everything you’ll ever write. – California, Berkeley: Ten speed press, 2010.</w:t>
            </w:r>
          </w:p>
          <w:p w14:paraId="20DD486B" w14:textId="77777777" w:rsidR="002A1CE4" w:rsidRDefault="002A1CE4">
            <w:pPr>
              <w:ind w:firstLine="709"/>
              <w:rPr>
                <w:lang w:val="en-US"/>
              </w:rPr>
            </w:pPr>
          </w:p>
          <w:p w14:paraId="642FE6AB" w14:textId="77777777" w:rsidR="002A1CE4" w:rsidRDefault="002A1CE4">
            <w:pPr>
              <w:rPr>
                <w:highlight w:val="yellow"/>
                <w:lang w:val="en-US"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117FF" w14:textId="77777777" w:rsidR="002A1CE4" w:rsidRDefault="002A1CE4">
            <w:pPr>
              <w:rPr>
                <w:highlight w:val="yellow"/>
                <w:lang w:val="en-US"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25E5D" w14:textId="77777777" w:rsidR="002A1CE4" w:rsidRDefault="002A1CE4">
            <w:pPr>
              <w:rPr>
                <w:highlight w:val="yellow"/>
                <w:lang w:val="en-US"/>
              </w:rPr>
            </w:pPr>
          </w:p>
        </w:tc>
      </w:tr>
      <w:tr w:rsidR="002A1CE4" w14:paraId="418A7764" w14:textId="77777777" w:rsidTr="002A1CE4"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679ECD" w14:textId="77777777" w:rsidR="002A1CE4" w:rsidRDefault="002A1CE4">
            <w:r>
              <w:t>2016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43D1A6" w14:textId="77777777" w:rsidR="002A1CE4" w:rsidRDefault="002A1CE4">
            <w:r>
              <w:t>ЮФ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CEA977" w14:textId="77777777" w:rsidR="002A1CE4" w:rsidRDefault="002A1CE4">
            <w:r>
              <w:t>ЮВ</w:t>
            </w:r>
          </w:p>
          <w:p w14:paraId="3A48241B" w14:textId="77777777" w:rsidR="002A1CE4" w:rsidRDefault="002A1CE4">
            <w:r>
              <w:t>(1 курс)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9DEC88" w14:textId="77777777" w:rsidR="002A1CE4" w:rsidRDefault="002A1CE4">
            <w:r>
              <w:t>заочная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881D9C" w14:textId="77777777" w:rsidR="002A1CE4" w:rsidRDefault="002A1CE4">
            <w:r>
              <w:t>1-2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E4BB6B" w14:textId="77777777" w:rsidR="002A1CE4" w:rsidRDefault="002A1CE4">
            <w:r>
              <w:t>Иностранный язык (профессионально-ориентированный) - 1.</w:t>
            </w:r>
          </w:p>
        </w:tc>
        <w:tc>
          <w:tcPr>
            <w:tcW w:w="2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6D83A" w14:textId="77777777" w:rsidR="002A1CE4" w:rsidRDefault="002A1CE4" w:rsidP="002A1CE4">
            <w:pPr>
              <w:widowControl w:val="0"/>
              <w:numPr>
                <w:ilvl w:val="0"/>
                <w:numId w:val="29"/>
              </w:numPr>
              <w:tabs>
                <w:tab w:val="left" w:pos="708"/>
                <w:tab w:val="left" w:pos="840"/>
              </w:tabs>
              <w:suppressAutoHyphens/>
              <w:autoSpaceDE w:val="0"/>
              <w:ind w:left="840"/>
              <w:jc w:val="both"/>
              <w:rPr>
                <w:kern w:val="2"/>
                <w:lang w:eastAsia="zh-CN"/>
              </w:rPr>
            </w:pPr>
            <w:r>
              <w:rPr>
                <w:kern w:val="2"/>
                <w:lang w:eastAsia="zh-CN"/>
              </w:rPr>
              <w:t>Зеликман А.Я. Англ. для юристов. Уч. пос. для студентов вузов. – Ростов н/Д.: Феникс, 2009.</w:t>
            </w:r>
          </w:p>
          <w:p w14:paraId="6AD219AF" w14:textId="77777777" w:rsidR="002A1CE4" w:rsidRDefault="002A1CE4">
            <w:pPr>
              <w:tabs>
                <w:tab w:val="left" w:pos="0"/>
              </w:tabs>
              <w:suppressAutoHyphens/>
              <w:ind w:firstLine="403"/>
              <w:jc w:val="both"/>
              <w:rPr>
                <w:kern w:val="2"/>
                <w:lang w:eastAsia="zh-CN"/>
              </w:rPr>
            </w:pPr>
            <w:r>
              <w:rPr>
                <w:kern w:val="2"/>
                <w:lang w:eastAsia="zh-CN"/>
              </w:rPr>
              <w:t xml:space="preserve">2. Гиндлина И.М. Упражнения, грамматические задания и устные темы по английскому языку для </w:t>
            </w:r>
            <w:r>
              <w:rPr>
                <w:kern w:val="2"/>
                <w:lang w:eastAsia="zh-CN"/>
              </w:rPr>
              <w:lastRenderedPageBreak/>
              <w:t xml:space="preserve">старших школьников и поступающих в вузы / И.М. Гиндлина. - М.: Астрель, 2009. </w:t>
            </w:r>
          </w:p>
          <w:p w14:paraId="19304F14" w14:textId="77777777" w:rsidR="002A1CE4" w:rsidRDefault="002A1CE4">
            <w:pPr>
              <w:tabs>
                <w:tab w:val="left" w:pos="0"/>
              </w:tabs>
              <w:ind w:firstLine="403"/>
              <w:jc w:val="both"/>
              <w:rPr>
                <w:kern w:val="2"/>
                <w:lang w:eastAsia="zh-CN"/>
              </w:rPr>
            </w:pPr>
            <w:r>
              <w:rPr>
                <w:kern w:val="2"/>
                <w:lang w:eastAsia="zh-CN"/>
              </w:rPr>
              <w:t>3. Голицынский Ю. Б. Грамматика. Сборник грамматических упражнений / Ю.Б. Голицынский. – СПб, Каро, 2012.</w:t>
            </w:r>
          </w:p>
          <w:p w14:paraId="6D567985" w14:textId="77777777" w:rsidR="002A1CE4" w:rsidRDefault="002A1CE4">
            <w:pPr>
              <w:tabs>
                <w:tab w:val="left" w:pos="180"/>
              </w:tabs>
              <w:suppressAutoHyphens/>
              <w:ind w:firstLine="403"/>
              <w:jc w:val="both"/>
              <w:rPr>
                <w:color w:val="FF3333"/>
                <w:kern w:val="2"/>
                <w:lang w:val="en-US" w:eastAsia="zh-CN"/>
              </w:rPr>
            </w:pPr>
            <w:r>
              <w:rPr>
                <w:kern w:val="2"/>
                <w:lang w:val="en-US" w:eastAsia="zh-CN"/>
              </w:rPr>
              <w:t xml:space="preserve">4. </w:t>
            </w:r>
            <w:r>
              <w:rPr>
                <w:kern w:val="2"/>
                <w:lang w:eastAsia="zh-CN"/>
              </w:rPr>
              <w:t>Павлоцкий</w:t>
            </w:r>
            <w:r>
              <w:rPr>
                <w:kern w:val="2"/>
                <w:lang w:val="en-US" w:eastAsia="zh-CN"/>
              </w:rPr>
              <w:t xml:space="preserve"> </w:t>
            </w:r>
            <w:r>
              <w:rPr>
                <w:kern w:val="2"/>
                <w:lang w:eastAsia="zh-CN"/>
              </w:rPr>
              <w:t>В</w:t>
            </w:r>
            <w:r>
              <w:rPr>
                <w:kern w:val="2"/>
                <w:lang w:val="en-US" w:eastAsia="zh-CN"/>
              </w:rPr>
              <w:t>.</w:t>
            </w:r>
            <w:r>
              <w:rPr>
                <w:kern w:val="2"/>
                <w:lang w:eastAsia="zh-CN"/>
              </w:rPr>
              <w:t>М</w:t>
            </w:r>
            <w:r>
              <w:rPr>
                <w:kern w:val="2"/>
                <w:lang w:val="en-US" w:eastAsia="zh-CN"/>
              </w:rPr>
              <w:t xml:space="preserve">. Read. Learn. Discuss. New Version / </w:t>
            </w:r>
            <w:r>
              <w:rPr>
                <w:kern w:val="2"/>
                <w:lang w:eastAsia="zh-CN"/>
              </w:rPr>
              <w:t>В</w:t>
            </w:r>
            <w:r>
              <w:rPr>
                <w:kern w:val="2"/>
                <w:lang w:val="en-US" w:eastAsia="zh-CN"/>
              </w:rPr>
              <w:t>.</w:t>
            </w:r>
            <w:r>
              <w:rPr>
                <w:kern w:val="2"/>
                <w:lang w:eastAsia="zh-CN"/>
              </w:rPr>
              <w:t>М</w:t>
            </w:r>
            <w:r>
              <w:rPr>
                <w:kern w:val="2"/>
                <w:lang w:val="en-US" w:eastAsia="zh-CN"/>
              </w:rPr>
              <w:t xml:space="preserve">. </w:t>
            </w:r>
            <w:r>
              <w:rPr>
                <w:kern w:val="2"/>
                <w:lang w:eastAsia="zh-CN"/>
              </w:rPr>
              <w:t>Павлоцкий</w:t>
            </w:r>
            <w:r>
              <w:rPr>
                <w:kern w:val="2"/>
                <w:lang w:val="en-US" w:eastAsia="zh-CN"/>
              </w:rPr>
              <w:t xml:space="preserve">. - </w:t>
            </w:r>
            <w:r>
              <w:rPr>
                <w:kern w:val="2"/>
                <w:lang w:eastAsia="zh-CN"/>
              </w:rPr>
              <w:t>СПб</w:t>
            </w:r>
            <w:r>
              <w:rPr>
                <w:kern w:val="2"/>
                <w:lang w:val="en-US" w:eastAsia="zh-CN"/>
              </w:rPr>
              <w:t xml:space="preserve">.: </w:t>
            </w:r>
            <w:r>
              <w:rPr>
                <w:kern w:val="2"/>
                <w:lang w:eastAsia="zh-CN"/>
              </w:rPr>
              <w:t>Базис</w:t>
            </w:r>
            <w:r>
              <w:rPr>
                <w:kern w:val="2"/>
                <w:lang w:val="en-US" w:eastAsia="zh-CN"/>
              </w:rPr>
              <w:t>-</w:t>
            </w:r>
            <w:r>
              <w:rPr>
                <w:kern w:val="2"/>
                <w:lang w:eastAsia="zh-CN"/>
              </w:rPr>
              <w:t>Каро</w:t>
            </w:r>
            <w:r>
              <w:rPr>
                <w:kern w:val="2"/>
                <w:lang w:val="en-US" w:eastAsia="zh-CN"/>
              </w:rPr>
              <w:t xml:space="preserve">, 2010. – 544 </w:t>
            </w:r>
            <w:r>
              <w:rPr>
                <w:kern w:val="2"/>
                <w:lang w:eastAsia="zh-CN"/>
              </w:rPr>
              <w:t>с</w:t>
            </w:r>
            <w:r>
              <w:rPr>
                <w:kern w:val="2"/>
                <w:lang w:val="en-US" w:eastAsia="zh-CN"/>
              </w:rPr>
              <w:t>.</w:t>
            </w:r>
            <w:r>
              <w:rPr>
                <w:b/>
                <w:kern w:val="2"/>
                <w:lang w:val="en-US" w:eastAsia="zh-CN"/>
              </w:rPr>
              <w:t xml:space="preserve"> </w:t>
            </w:r>
          </w:p>
          <w:p w14:paraId="2980D98E" w14:textId="77777777" w:rsidR="002A1CE4" w:rsidRDefault="002A1CE4">
            <w:pPr>
              <w:ind w:firstLine="403"/>
              <w:rPr>
                <w:rFonts w:eastAsia="Courier New"/>
                <w:kern w:val="2"/>
                <w:lang w:eastAsia="zh-CN"/>
              </w:rPr>
            </w:pPr>
            <w:r>
              <w:rPr>
                <w:kern w:val="2"/>
                <w:lang w:eastAsia="zh-CN"/>
              </w:rPr>
              <w:t>5. Николаева А.В., Разуваева Т.Н.. Английский для юристов /Николаева А.В., Разуваева Т.Н.- Москва: ИКЦ «МарТ», Ростов н/Д: Издательский центр «МарТ», 2009. – 112 с.</w:t>
            </w:r>
          </w:p>
          <w:p w14:paraId="4F26E856" w14:textId="77777777" w:rsidR="002A1CE4" w:rsidRDefault="002A1CE4">
            <w:pPr>
              <w:rPr>
                <w:highlight w:val="yellow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C1D96" w14:textId="77777777" w:rsidR="002A1CE4" w:rsidRDefault="002A1CE4">
            <w:pPr>
              <w:rPr>
                <w:highlight w:val="yellow"/>
              </w:rPr>
            </w:pP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7BE03" w14:textId="77777777" w:rsidR="002A1CE4" w:rsidRDefault="002A1CE4">
            <w:pPr>
              <w:rPr>
                <w:highlight w:val="yellow"/>
              </w:rPr>
            </w:pP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14D9D" w14:textId="77777777" w:rsidR="002A1CE4" w:rsidRDefault="002A1CE4">
            <w:pPr>
              <w:rPr>
                <w:kern w:val="2"/>
                <w:lang w:eastAsia="zh-CN"/>
              </w:rPr>
            </w:pPr>
            <w:r>
              <w:rPr>
                <w:kern w:val="2"/>
                <w:lang w:val="en-US" w:eastAsia="zh-CN"/>
              </w:rPr>
              <w:t xml:space="preserve">1. </w:t>
            </w:r>
            <w:r>
              <w:rPr>
                <w:kern w:val="2"/>
                <w:lang w:eastAsia="zh-CN"/>
              </w:rPr>
              <w:t>Голицынский</w:t>
            </w:r>
            <w:r>
              <w:rPr>
                <w:kern w:val="2"/>
                <w:lang w:val="en-US" w:eastAsia="zh-CN"/>
              </w:rPr>
              <w:t xml:space="preserve"> </w:t>
            </w:r>
            <w:r>
              <w:rPr>
                <w:kern w:val="2"/>
                <w:lang w:eastAsia="zh-CN"/>
              </w:rPr>
              <w:t>Ю</w:t>
            </w:r>
            <w:r>
              <w:rPr>
                <w:kern w:val="2"/>
                <w:lang w:val="en-US" w:eastAsia="zh-CN"/>
              </w:rPr>
              <w:t xml:space="preserve">. </w:t>
            </w:r>
            <w:r>
              <w:rPr>
                <w:kern w:val="2"/>
                <w:lang w:eastAsia="zh-CN"/>
              </w:rPr>
              <w:t>Б</w:t>
            </w:r>
            <w:r>
              <w:rPr>
                <w:kern w:val="2"/>
                <w:lang w:val="en-US" w:eastAsia="zh-CN"/>
              </w:rPr>
              <w:t xml:space="preserve">. Spoken English. </w:t>
            </w:r>
            <w:r>
              <w:rPr>
                <w:kern w:val="2"/>
                <w:lang w:eastAsia="zh-CN"/>
              </w:rPr>
              <w:t>Пособие по разговорной речи / Ю.Б. Голицынский-СПб, Каро, 2006.</w:t>
            </w:r>
          </w:p>
          <w:p w14:paraId="4A4B2F51" w14:textId="77777777" w:rsidR="002A1CE4" w:rsidRDefault="002A1CE4">
            <w:pPr>
              <w:ind w:firstLine="709"/>
              <w:jc w:val="both"/>
              <w:rPr>
                <w:kern w:val="2"/>
                <w:lang w:eastAsia="zh-CN"/>
              </w:rPr>
            </w:pPr>
            <w:r>
              <w:rPr>
                <w:kern w:val="2"/>
                <w:lang w:eastAsia="zh-CN"/>
              </w:rPr>
              <w:t xml:space="preserve">2. Ионина А.А., Саакян А.С. Английская грамматика: Теория и практика / А.А. </w:t>
            </w:r>
            <w:r>
              <w:rPr>
                <w:kern w:val="2"/>
                <w:lang w:eastAsia="zh-CN"/>
              </w:rPr>
              <w:lastRenderedPageBreak/>
              <w:t>Ионина, А.С. Саакян – М.: Рольф, 2004.</w:t>
            </w:r>
          </w:p>
          <w:p w14:paraId="41630181" w14:textId="77777777" w:rsidR="002A1CE4" w:rsidRDefault="002A1CE4">
            <w:pPr>
              <w:ind w:firstLine="709"/>
              <w:jc w:val="both"/>
              <w:rPr>
                <w:kern w:val="2"/>
                <w:lang w:eastAsia="zh-CN"/>
              </w:rPr>
            </w:pPr>
            <w:r>
              <w:rPr>
                <w:kern w:val="2"/>
                <w:lang w:eastAsia="zh-CN"/>
              </w:rPr>
              <w:t xml:space="preserve">3. Качалова К.Н., Израилевич Е.Е. Практическая грамматика английского языка / К.Н. Качалова, Е.Е. Израилевич. - М.: Юнвест, 2004. </w:t>
            </w:r>
          </w:p>
          <w:p w14:paraId="0E3D8BDB" w14:textId="77777777" w:rsidR="002A1CE4" w:rsidRDefault="002A1CE4">
            <w:pPr>
              <w:ind w:firstLine="709"/>
              <w:jc w:val="both"/>
              <w:rPr>
                <w:kern w:val="2"/>
                <w:lang w:eastAsia="zh-CN"/>
              </w:rPr>
            </w:pPr>
            <w:r>
              <w:rPr>
                <w:kern w:val="2"/>
                <w:lang w:eastAsia="zh-CN"/>
              </w:rPr>
              <w:t xml:space="preserve">4. </w:t>
            </w:r>
            <w:r>
              <w:rPr>
                <w:kern w:val="2"/>
                <w:lang w:val="en-US" w:eastAsia="zh-CN"/>
              </w:rPr>
              <w:t>Adventure</w:t>
            </w:r>
            <w:r w:rsidRPr="002A1CE4">
              <w:rPr>
                <w:kern w:val="2"/>
                <w:lang w:eastAsia="zh-CN"/>
              </w:rPr>
              <w:t xml:space="preserve"> </w:t>
            </w:r>
            <w:r>
              <w:rPr>
                <w:kern w:val="2"/>
                <w:lang w:val="en-US" w:eastAsia="zh-CN"/>
              </w:rPr>
              <w:t>stories</w:t>
            </w:r>
            <w:r>
              <w:rPr>
                <w:kern w:val="2"/>
                <w:lang w:eastAsia="zh-CN"/>
              </w:rPr>
              <w:t>/ Сб. рассказов англ. писателей, -М, Рольф, 2004.</w:t>
            </w:r>
          </w:p>
          <w:p w14:paraId="6A2B09CD" w14:textId="77777777" w:rsidR="002A1CE4" w:rsidRDefault="002A1CE4">
            <w:pPr>
              <w:rPr>
                <w:highlight w:val="yellow"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3F4FD" w14:textId="77777777" w:rsidR="002A1CE4" w:rsidRDefault="002A1CE4">
            <w:pPr>
              <w:rPr>
                <w:highlight w:val="yellow"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A3685" w14:textId="77777777" w:rsidR="002A1CE4" w:rsidRDefault="002A1CE4">
            <w:pPr>
              <w:rPr>
                <w:highlight w:val="yellow"/>
              </w:rPr>
            </w:pPr>
          </w:p>
        </w:tc>
      </w:tr>
      <w:tr w:rsidR="002A1CE4" w14:paraId="0379B07C" w14:textId="77777777" w:rsidTr="002A1CE4"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130074" w14:textId="77777777" w:rsidR="002A1CE4" w:rsidRDefault="002A1CE4">
            <w:r>
              <w:t>2016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056D23" w14:textId="77777777" w:rsidR="002A1CE4" w:rsidRDefault="002A1CE4">
            <w:r>
              <w:t>ЮФ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388918" w14:textId="77777777" w:rsidR="002A1CE4" w:rsidRDefault="002A1CE4">
            <w:r>
              <w:t>ЮК</w:t>
            </w:r>
          </w:p>
          <w:p w14:paraId="5EF02C18" w14:textId="77777777" w:rsidR="002A1CE4" w:rsidRDefault="002A1CE4">
            <w:r>
              <w:t>(1 курс)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D86E69" w14:textId="77777777" w:rsidR="002A1CE4" w:rsidRDefault="002A1CE4">
            <w:r>
              <w:t>заочная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1075E2" w14:textId="77777777" w:rsidR="002A1CE4" w:rsidRDefault="002A1CE4">
            <w:r>
              <w:t>1-2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871A5E" w14:textId="77777777" w:rsidR="002A1CE4" w:rsidRDefault="002A1CE4">
            <w:r>
              <w:t>Иностранный язык (профессионально-ориентированный) - 1.</w:t>
            </w:r>
          </w:p>
        </w:tc>
        <w:tc>
          <w:tcPr>
            <w:tcW w:w="2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B7BFC" w14:textId="77777777" w:rsidR="002A1CE4" w:rsidRDefault="002A1CE4" w:rsidP="002A1CE4">
            <w:pPr>
              <w:widowControl w:val="0"/>
              <w:numPr>
                <w:ilvl w:val="0"/>
                <w:numId w:val="30"/>
              </w:numPr>
              <w:tabs>
                <w:tab w:val="left" w:pos="708"/>
                <w:tab w:val="left" w:pos="840"/>
              </w:tabs>
              <w:suppressAutoHyphens/>
              <w:autoSpaceDE w:val="0"/>
              <w:jc w:val="both"/>
              <w:rPr>
                <w:kern w:val="2"/>
                <w:lang w:eastAsia="zh-CN"/>
              </w:rPr>
            </w:pPr>
            <w:r>
              <w:rPr>
                <w:kern w:val="2"/>
                <w:lang w:eastAsia="zh-CN"/>
              </w:rPr>
              <w:t>Зеликман А.Я. Англ. для юристов. Уч. пос. для студентов вузов. – Ростов н/Д.: Феникс, 2009.</w:t>
            </w:r>
          </w:p>
          <w:p w14:paraId="77A06BB4" w14:textId="77777777" w:rsidR="002A1CE4" w:rsidRDefault="002A1CE4">
            <w:pPr>
              <w:tabs>
                <w:tab w:val="left" w:pos="0"/>
              </w:tabs>
              <w:suppressAutoHyphens/>
              <w:ind w:firstLine="403"/>
              <w:jc w:val="both"/>
              <w:rPr>
                <w:kern w:val="2"/>
                <w:lang w:eastAsia="zh-CN"/>
              </w:rPr>
            </w:pPr>
            <w:r>
              <w:rPr>
                <w:kern w:val="2"/>
                <w:lang w:eastAsia="zh-CN"/>
              </w:rPr>
              <w:t xml:space="preserve">2. Гиндлина И.М. Упражнения, </w:t>
            </w:r>
            <w:r>
              <w:rPr>
                <w:kern w:val="2"/>
                <w:lang w:eastAsia="zh-CN"/>
              </w:rPr>
              <w:lastRenderedPageBreak/>
              <w:t xml:space="preserve">грамматические задания и устные темы по английскому языку для старших школьников и поступающих в вузы / И.М. Гиндлина. - М.: Астрель, 2009. </w:t>
            </w:r>
          </w:p>
          <w:p w14:paraId="6050CDA7" w14:textId="77777777" w:rsidR="002A1CE4" w:rsidRDefault="002A1CE4">
            <w:pPr>
              <w:tabs>
                <w:tab w:val="left" w:pos="0"/>
              </w:tabs>
              <w:ind w:firstLine="403"/>
              <w:jc w:val="both"/>
              <w:rPr>
                <w:kern w:val="2"/>
                <w:lang w:eastAsia="zh-CN"/>
              </w:rPr>
            </w:pPr>
            <w:r>
              <w:rPr>
                <w:kern w:val="2"/>
                <w:lang w:eastAsia="zh-CN"/>
              </w:rPr>
              <w:t>3. Голицынский Ю. Б. Грамматика. Сборник грамматических упражнений / Ю.Б. Голицынский. – СПб, Каро, 2012.</w:t>
            </w:r>
          </w:p>
          <w:p w14:paraId="16EE63DA" w14:textId="77777777" w:rsidR="002A1CE4" w:rsidRDefault="002A1CE4">
            <w:pPr>
              <w:tabs>
                <w:tab w:val="left" w:pos="180"/>
              </w:tabs>
              <w:suppressAutoHyphens/>
              <w:ind w:firstLine="403"/>
              <w:jc w:val="both"/>
              <w:rPr>
                <w:color w:val="FF3333"/>
                <w:kern w:val="2"/>
                <w:lang w:val="en-US" w:eastAsia="zh-CN"/>
              </w:rPr>
            </w:pPr>
            <w:r>
              <w:rPr>
                <w:kern w:val="2"/>
                <w:lang w:val="en-US" w:eastAsia="zh-CN"/>
              </w:rPr>
              <w:t xml:space="preserve">4. </w:t>
            </w:r>
            <w:r>
              <w:rPr>
                <w:kern w:val="2"/>
                <w:lang w:eastAsia="zh-CN"/>
              </w:rPr>
              <w:t>Павлоцкий</w:t>
            </w:r>
            <w:r>
              <w:rPr>
                <w:kern w:val="2"/>
                <w:lang w:val="en-US" w:eastAsia="zh-CN"/>
              </w:rPr>
              <w:t xml:space="preserve"> </w:t>
            </w:r>
            <w:r>
              <w:rPr>
                <w:kern w:val="2"/>
                <w:lang w:eastAsia="zh-CN"/>
              </w:rPr>
              <w:t>В</w:t>
            </w:r>
            <w:r>
              <w:rPr>
                <w:kern w:val="2"/>
                <w:lang w:val="en-US" w:eastAsia="zh-CN"/>
              </w:rPr>
              <w:t>.</w:t>
            </w:r>
            <w:r>
              <w:rPr>
                <w:kern w:val="2"/>
                <w:lang w:eastAsia="zh-CN"/>
              </w:rPr>
              <w:t>М</w:t>
            </w:r>
            <w:r>
              <w:rPr>
                <w:kern w:val="2"/>
                <w:lang w:val="en-US" w:eastAsia="zh-CN"/>
              </w:rPr>
              <w:t xml:space="preserve">. Read. Learn. Discuss. New Version / </w:t>
            </w:r>
            <w:r>
              <w:rPr>
                <w:kern w:val="2"/>
                <w:lang w:eastAsia="zh-CN"/>
              </w:rPr>
              <w:t>В</w:t>
            </w:r>
            <w:r>
              <w:rPr>
                <w:kern w:val="2"/>
                <w:lang w:val="en-US" w:eastAsia="zh-CN"/>
              </w:rPr>
              <w:t>.</w:t>
            </w:r>
            <w:r>
              <w:rPr>
                <w:kern w:val="2"/>
                <w:lang w:eastAsia="zh-CN"/>
              </w:rPr>
              <w:t>М</w:t>
            </w:r>
            <w:r>
              <w:rPr>
                <w:kern w:val="2"/>
                <w:lang w:val="en-US" w:eastAsia="zh-CN"/>
              </w:rPr>
              <w:t xml:space="preserve">. </w:t>
            </w:r>
            <w:r>
              <w:rPr>
                <w:kern w:val="2"/>
                <w:lang w:eastAsia="zh-CN"/>
              </w:rPr>
              <w:t>Павлоцкий</w:t>
            </w:r>
            <w:r>
              <w:rPr>
                <w:kern w:val="2"/>
                <w:lang w:val="en-US" w:eastAsia="zh-CN"/>
              </w:rPr>
              <w:t xml:space="preserve">. - </w:t>
            </w:r>
            <w:r>
              <w:rPr>
                <w:kern w:val="2"/>
                <w:lang w:eastAsia="zh-CN"/>
              </w:rPr>
              <w:t>СПб</w:t>
            </w:r>
            <w:r>
              <w:rPr>
                <w:kern w:val="2"/>
                <w:lang w:val="en-US" w:eastAsia="zh-CN"/>
              </w:rPr>
              <w:t xml:space="preserve">.: </w:t>
            </w:r>
            <w:r>
              <w:rPr>
                <w:kern w:val="2"/>
                <w:lang w:eastAsia="zh-CN"/>
              </w:rPr>
              <w:t>Базис</w:t>
            </w:r>
            <w:r>
              <w:rPr>
                <w:kern w:val="2"/>
                <w:lang w:val="en-US" w:eastAsia="zh-CN"/>
              </w:rPr>
              <w:t>-</w:t>
            </w:r>
            <w:r>
              <w:rPr>
                <w:kern w:val="2"/>
                <w:lang w:eastAsia="zh-CN"/>
              </w:rPr>
              <w:t>Каро</w:t>
            </w:r>
            <w:r>
              <w:rPr>
                <w:kern w:val="2"/>
                <w:lang w:val="en-US" w:eastAsia="zh-CN"/>
              </w:rPr>
              <w:t xml:space="preserve">, 2010. – 544 </w:t>
            </w:r>
            <w:r>
              <w:rPr>
                <w:kern w:val="2"/>
                <w:lang w:eastAsia="zh-CN"/>
              </w:rPr>
              <w:t>с</w:t>
            </w:r>
            <w:r>
              <w:rPr>
                <w:kern w:val="2"/>
                <w:lang w:val="en-US" w:eastAsia="zh-CN"/>
              </w:rPr>
              <w:t>.</w:t>
            </w:r>
            <w:r>
              <w:rPr>
                <w:b/>
                <w:kern w:val="2"/>
                <w:lang w:val="en-US" w:eastAsia="zh-CN"/>
              </w:rPr>
              <w:t xml:space="preserve"> </w:t>
            </w:r>
          </w:p>
          <w:p w14:paraId="5279500D" w14:textId="77777777" w:rsidR="002A1CE4" w:rsidRDefault="002A1CE4">
            <w:pPr>
              <w:ind w:firstLine="403"/>
              <w:rPr>
                <w:rFonts w:eastAsia="Courier New"/>
                <w:kern w:val="2"/>
                <w:lang w:eastAsia="zh-CN"/>
              </w:rPr>
            </w:pPr>
            <w:r>
              <w:rPr>
                <w:kern w:val="2"/>
                <w:lang w:eastAsia="zh-CN"/>
              </w:rPr>
              <w:t>5. Николаева А.В., Разуваева Т.Н.. Английский для юристов /Николаева А.В., Разуваева Т.Н.- Москва: ИКЦ «МарТ», Ростов н/Д: Издательский центр «МарТ», 2009. – 112 с.</w:t>
            </w:r>
          </w:p>
          <w:p w14:paraId="1300E2DC" w14:textId="77777777" w:rsidR="002A1CE4" w:rsidRDefault="002A1CE4">
            <w:pPr>
              <w:ind w:firstLine="403"/>
              <w:rPr>
                <w:rFonts w:eastAsia="Courier New"/>
                <w:color w:val="FF3333"/>
                <w:kern w:val="2"/>
                <w:lang w:eastAsia="zh-CN"/>
              </w:rPr>
            </w:pPr>
          </w:p>
          <w:p w14:paraId="240BC71F" w14:textId="77777777" w:rsidR="002A1CE4" w:rsidRDefault="002A1CE4">
            <w:pPr>
              <w:suppressAutoHyphens/>
              <w:jc w:val="both"/>
              <w:rPr>
                <w:highlight w:val="yellow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2C8C0" w14:textId="77777777" w:rsidR="002A1CE4" w:rsidRDefault="002A1CE4">
            <w:pPr>
              <w:rPr>
                <w:highlight w:val="yellow"/>
              </w:rPr>
            </w:pP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C5B73" w14:textId="77777777" w:rsidR="002A1CE4" w:rsidRDefault="002A1CE4">
            <w:pPr>
              <w:rPr>
                <w:highlight w:val="yellow"/>
              </w:rPr>
            </w:pP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CFB43" w14:textId="77777777" w:rsidR="002A1CE4" w:rsidRDefault="002A1CE4">
            <w:pPr>
              <w:ind w:firstLine="709"/>
              <w:jc w:val="both"/>
              <w:rPr>
                <w:kern w:val="2"/>
                <w:lang w:eastAsia="zh-CN"/>
              </w:rPr>
            </w:pPr>
            <w:r>
              <w:rPr>
                <w:kern w:val="2"/>
                <w:lang w:val="en-US" w:eastAsia="zh-CN"/>
              </w:rPr>
              <w:t xml:space="preserve">1. </w:t>
            </w:r>
            <w:r>
              <w:rPr>
                <w:kern w:val="2"/>
                <w:lang w:eastAsia="zh-CN"/>
              </w:rPr>
              <w:t>Голицынский</w:t>
            </w:r>
            <w:r>
              <w:rPr>
                <w:kern w:val="2"/>
                <w:lang w:val="en-US" w:eastAsia="zh-CN"/>
              </w:rPr>
              <w:t xml:space="preserve"> </w:t>
            </w:r>
            <w:r>
              <w:rPr>
                <w:kern w:val="2"/>
                <w:lang w:eastAsia="zh-CN"/>
              </w:rPr>
              <w:t>Ю</w:t>
            </w:r>
            <w:r>
              <w:rPr>
                <w:kern w:val="2"/>
                <w:lang w:val="en-US" w:eastAsia="zh-CN"/>
              </w:rPr>
              <w:t xml:space="preserve">. </w:t>
            </w:r>
            <w:r>
              <w:rPr>
                <w:kern w:val="2"/>
                <w:lang w:eastAsia="zh-CN"/>
              </w:rPr>
              <w:t>Б</w:t>
            </w:r>
            <w:r>
              <w:rPr>
                <w:kern w:val="2"/>
                <w:lang w:val="en-US" w:eastAsia="zh-CN"/>
              </w:rPr>
              <w:t xml:space="preserve">. Spoken English. </w:t>
            </w:r>
            <w:r>
              <w:rPr>
                <w:kern w:val="2"/>
                <w:lang w:eastAsia="zh-CN"/>
              </w:rPr>
              <w:t>Пособие по разговорной речи / Ю.Б. Голицынский-СПб, Каро, 2006.</w:t>
            </w:r>
          </w:p>
          <w:p w14:paraId="528FDA75" w14:textId="77777777" w:rsidR="002A1CE4" w:rsidRDefault="002A1CE4">
            <w:pPr>
              <w:ind w:firstLine="709"/>
              <w:jc w:val="both"/>
              <w:rPr>
                <w:kern w:val="2"/>
                <w:lang w:eastAsia="zh-CN"/>
              </w:rPr>
            </w:pPr>
            <w:r>
              <w:rPr>
                <w:kern w:val="2"/>
                <w:lang w:eastAsia="zh-CN"/>
              </w:rPr>
              <w:lastRenderedPageBreak/>
              <w:t>2. Ионина А.А., Саакян А.С. Английская грамматика: Теория и практика / А.А. Ионина, А.С. Саакян – М.: Рольф, 2004.</w:t>
            </w:r>
          </w:p>
          <w:p w14:paraId="73BCAAC7" w14:textId="77777777" w:rsidR="002A1CE4" w:rsidRDefault="002A1CE4">
            <w:pPr>
              <w:ind w:firstLine="709"/>
              <w:jc w:val="both"/>
              <w:rPr>
                <w:kern w:val="2"/>
                <w:lang w:eastAsia="zh-CN"/>
              </w:rPr>
            </w:pPr>
            <w:r>
              <w:rPr>
                <w:kern w:val="2"/>
                <w:lang w:eastAsia="zh-CN"/>
              </w:rPr>
              <w:t xml:space="preserve">3. Качалова К.Н., Израилевич Е.Е. Практическая грамматика английского языка / К.Н. Качалова, Е.Е. Израилевич. - М.: Юнвест, 2004. </w:t>
            </w:r>
          </w:p>
          <w:p w14:paraId="27F080F1" w14:textId="77777777" w:rsidR="002A1CE4" w:rsidRDefault="002A1CE4">
            <w:pPr>
              <w:ind w:firstLine="709"/>
              <w:jc w:val="both"/>
              <w:rPr>
                <w:kern w:val="2"/>
                <w:lang w:eastAsia="zh-CN"/>
              </w:rPr>
            </w:pPr>
            <w:r>
              <w:rPr>
                <w:kern w:val="2"/>
                <w:lang w:eastAsia="zh-CN"/>
              </w:rPr>
              <w:t xml:space="preserve">4. </w:t>
            </w:r>
            <w:r>
              <w:rPr>
                <w:kern w:val="2"/>
                <w:lang w:val="en-US" w:eastAsia="zh-CN"/>
              </w:rPr>
              <w:t>Adventure</w:t>
            </w:r>
            <w:r w:rsidRPr="002A1CE4">
              <w:rPr>
                <w:kern w:val="2"/>
                <w:lang w:eastAsia="zh-CN"/>
              </w:rPr>
              <w:t xml:space="preserve"> </w:t>
            </w:r>
            <w:r>
              <w:rPr>
                <w:kern w:val="2"/>
                <w:lang w:val="en-US" w:eastAsia="zh-CN"/>
              </w:rPr>
              <w:t>stories</w:t>
            </w:r>
            <w:r>
              <w:rPr>
                <w:kern w:val="2"/>
                <w:lang w:eastAsia="zh-CN"/>
              </w:rPr>
              <w:t>/ Сб. рассказов англ. писателей, -М, Рольф, 2004.</w:t>
            </w:r>
          </w:p>
          <w:p w14:paraId="508F5FB6" w14:textId="77777777" w:rsidR="002A1CE4" w:rsidRDefault="002A1CE4">
            <w:pPr>
              <w:rPr>
                <w:highlight w:val="yellow"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7B1DE" w14:textId="77777777" w:rsidR="002A1CE4" w:rsidRDefault="002A1CE4">
            <w:pPr>
              <w:rPr>
                <w:highlight w:val="yellow"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F68F0" w14:textId="77777777" w:rsidR="002A1CE4" w:rsidRDefault="002A1CE4">
            <w:pPr>
              <w:rPr>
                <w:highlight w:val="yellow"/>
              </w:rPr>
            </w:pPr>
          </w:p>
        </w:tc>
      </w:tr>
      <w:tr w:rsidR="002A1CE4" w14:paraId="5047BA09" w14:textId="77777777" w:rsidTr="002A1CE4"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742ABC" w14:textId="77777777" w:rsidR="002A1CE4" w:rsidRDefault="002A1CE4">
            <w:r>
              <w:t>2016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985625" w14:textId="77777777" w:rsidR="002A1CE4" w:rsidRDefault="002A1CE4">
            <w:r>
              <w:t>ЮФ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2DC05A" w14:textId="77777777" w:rsidR="002A1CE4" w:rsidRDefault="002A1CE4">
            <w:r>
              <w:t>ЮР</w:t>
            </w:r>
          </w:p>
          <w:p w14:paraId="4A3920B9" w14:textId="77777777" w:rsidR="002A1CE4" w:rsidRDefault="002A1CE4">
            <w:r>
              <w:t>(1 курс)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A945DB" w14:textId="77777777" w:rsidR="002A1CE4" w:rsidRDefault="002A1CE4">
            <w:r>
              <w:t>заочная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E9A492" w14:textId="77777777" w:rsidR="002A1CE4" w:rsidRDefault="002A1CE4">
            <w:r>
              <w:t>1-2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5B4FDB" w14:textId="77777777" w:rsidR="002A1CE4" w:rsidRDefault="002A1CE4">
            <w:r>
              <w:t>Иностранный язык</w:t>
            </w:r>
          </w:p>
        </w:tc>
        <w:tc>
          <w:tcPr>
            <w:tcW w:w="2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33DBB" w14:textId="77777777" w:rsidR="002A1CE4" w:rsidRDefault="002A1CE4" w:rsidP="002A1CE4">
            <w:pPr>
              <w:numPr>
                <w:ilvl w:val="0"/>
                <w:numId w:val="31"/>
              </w:numPr>
              <w:suppressAutoHyphens/>
              <w:jc w:val="both"/>
            </w:pPr>
            <w:r>
              <w:t xml:space="preserve">Бонк Н. А., Лукьянова М. П., Памухина Л. Г. и др. </w:t>
            </w:r>
            <w:r>
              <w:lastRenderedPageBreak/>
              <w:t>Учебник английского языка в 2-х томах. – М., 2009.</w:t>
            </w:r>
          </w:p>
          <w:p w14:paraId="1133F91E" w14:textId="77777777" w:rsidR="002A1CE4" w:rsidRDefault="002A1CE4" w:rsidP="002A1CE4">
            <w:pPr>
              <w:numPr>
                <w:ilvl w:val="0"/>
                <w:numId w:val="31"/>
              </w:numPr>
              <w:suppressAutoHyphens/>
              <w:jc w:val="both"/>
            </w:pPr>
            <w:r>
              <w:t>Голицынский Ю. Б. Грамматика. Сборник грамматических упаржнений. –СПб, Каро, 2012.</w:t>
            </w:r>
          </w:p>
          <w:p w14:paraId="11E8A0A2" w14:textId="77777777" w:rsidR="002A1CE4" w:rsidRDefault="002A1CE4" w:rsidP="002A1CE4">
            <w:pPr>
              <w:numPr>
                <w:ilvl w:val="0"/>
                <w:numId w:val="31"/>
              </w:numPr>
              <w:suppressAutoHyphens/>
              <w:jc w:val="both"/>
            </w:pPr>
            <w:r>
              <w:t>Голицынский</w:t>
            </w:r>
            <w:r>
              <w:rPr>
                <w:lang w:val="en-US"/>
              </w:rPr>
              <w:t xml:space="preserve"> </w:t>
            </w:r>
            <w:r>
              <w:t>Ю</w:t>
            </w:r>
            <w:r>
              <w:rPr>
                <w:lang w:val="en-US"/>
              </w:rPr>
              <w:t xml:space="preserve">. </w:t>
            </w:r>
            <w:r>
              <w:t>Б</w:t>
            </w:r>
            <w:r>
              <w:rPr>
                <w:lang w:val="en-US"/>
              </w:rPr>
              <w:t xml:space="preserve">. Spoken English. </w:t>
            </w:r>
            <w:r>
              <w:t>Пособие по разговорной речи.-СПб, Каро, 2011.</w:t>
            </w:r>
          </w:p>
          <w:p w14:paraId="24672B30" w14:textId="77777777" w:rsidR="002A1CE4" w:rsidRDefault="002A1CE4" w:rsidP="002A1CE4">
            <w:pPr>
              <w:numPr>
                <w:ilvl w:val="0"/>
                <w:numId w:val="31"/>
              </w:numPr>
              <w:suppressAutoHyphens/>
              <w:jc w:val="both"/>
            </w:pPr>
            <w:r>
              <w:t>Миньяр-Белоручева А. П., Фукс Г. Н., Шейнина Л. В. Цивилизация, история, государство. Пособие по английскому языку для гуманитарных факультетов. – Университет: Книжный дом, М., 2010.</w:t>
            </w:r>
          </w:p>
          <w:p w14:paraId="24F09D17" w14:textId="77777777" w:rsidR="002A1CE4" w:rsidRDefault="002A1CE4" w:rsidP="002A1CE4">
            <w:pPr>
              <w:pStyle w:val="a5"/>
              <w:numPr>
                <w:ilvl w:val="0"/>
                <w:numId w:val="31"/>
              </w:numPr>
            </w:pPr>
            <w:r>
              <w:t xml:space="preserve">Николаева А.В., Разуваева Т.Н.. Английский для юристов .- Москва: ИКЦ «МарТ», Ростов н/Д: </w:t>
            </w:r>
            <w:r>
              <w:lastRenderedPageBreak/>
              <w:t>Издательский центр «МарТ», 2009.</w:t>
            </w:r>
          </w:p>
          <w:p w14:paraId="3DC74E3A" w14:textId="77777777" w:rsidR="002A1CE4" w:rsidRDefault="002A1CE4" w:rsidP="002A1CE4">
            <w:pPr>
              <w:numPr>
                <w:ilvl w:val="0"/>
                <w:numId w:val="31"/>
              </w:numPr>
              <w:suppressAutoHyphens/>
              <w:jc w:val="both"/>
            </w:pPr>
            <w:r>
              <w:t>Николенко Т. Г. Тесты по грамматике английского языка. –М., Айрис, Рольф, 2010.</w:t>
            </w:r>
          </w:p>
          <w:p w14:paraId="2210DCDE" w14:textId="77777777" w:rsidR="002A1CE4" w:rsidRDefault="002A1CE4" w:rsidP="002A1CE4">
            <w:pPr>
              <w:numPr>
                <w:ilvl w:val="0"/>
                <w:numId w:val="31"/>
              </w:numPr>
              <w:suppressAutoHyphens/>
              <w:jc w:val="both"/>
            </w:pPr>
            <w:r>
              <w:t>Хведченя Л. В., Хорень Р. В. Английский язык для поступающих в ВУЗы.- Минск, Высшая школа, 2009.</w:t>
            </w:r>
          </w:p>
          <w:p w14:paraId="7BF5E34C" w14:textId="77777777" w:rsidR="002A1CE4" w:rsidRDefault="002A1CE4">
            <w:pPr>
              <w:suppressAutoHyphens/>
              <w:jc w:val="both"/>
              <w:rPr>
                <w:lang w:val="en-US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DD2B9" w14:textId="77777777" w:rsidR="002A1CE4" w:rsidRDefault="002A1CE4">
            <w:pPr>
              <w:rPr>
                <w:highlight w:val="yellow"/>
                <w:lang w:val="en-US"/>
              </w:rPr>
            </w:pP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9BD47" w14:textId="77777777" w:rsidR="002A1CE4" w:rsidRDefault="002A1CE4">
            <w:pPr>
              <w:rPr>
                <w:highlight w:val="yellow"/>
                <w:lang w:val="en-US"/>
              </w:rPr>
            </w:pP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F1DDE" w14:textId="77777777" w:rsidR="002A1CE4" w:rsidRDefault="002A1CE4" w:rsidP="002A1CE4">
            <w:pPr>
              <w:numPr>
                <w:ilvl w:val="0"/>
                <w:numId w:val="32"/>
              </w:numPr>
              <w:suppressAutoHyphens/>
              <w:jc w:val="both"/>
              <w:rPr>
                <w:lang w:val="en-US"/>
              </w:rPr>
            </w:pPr>
            <w:r>
              <w:rPr>
                <w:lang w:val="en-US"/>
              </w:rPr>
              <w:t xml:space="preserve">Treasure island/ by S. L. </w:t>
            </w:r>
            <w:r>
              <w:rPr>
                <w:lang w:val="en-US"/>
              </w:rPr>
              <w:lastRenderedPageBreak/>
              <w:t xml:space="preserve">Stevenson,- </w:t>
            </w:r>
            <w:r>
              <w:t>М</w:t>
            </w:r>
            <w:r>
              <w:rPr>
                <w:lang w:val="en-US"/>
              </w:rPr>
              <w:t>., 2011</w:t>
            </w:r>
          </w:p>
          <w:p w14:paraId="7C3995A7" w14:textId="77777777" w:rsidR="002A1CE4" w:rsidRDefault="002A1CE4" w:rsidP="002A1CE4">
            <w:pPr>
              <w:numPr>
                <w:ilvl w:val="0"/>
                <w:numId w:val="32"/>
              </w:numPr>
              <w:suppressAutoHyphens/>
              <w:jc w:val="both"/>
            </w:pPr>
            <w:r>
              <w:rPr>
                <w:lang w:val="en-US"/>
              </w:rPr>
              <w:t>Adventure</w:t>
            </w:r>
            <w:r w:rsidRPr="002A1CE4">
              <w:t xml:space="preserve"> </w:t>
            </w:r>
            <w:r>
              <w:rPr>
                <w:lang w:val="en-US"/>
              </w:rPr>
              <w:t>stories</w:t>
            </w:r>
            <w:r>
              <w:t>/ Сб. рассказов англ. писателей, -М, 2010.</w:t>
            </w:r>
          </w:p>
          <w:p w14:paraId="482F16DD" w14:textId="77777777" w:rsidR="002A1CE4" w:rsidRDefault="002A1CE4" w:rsidP="002A1CE4">
            <w:pPr>
              <w:numPr>
                <w:ilvl w:val="0"/>
                <w:numId w:val="32"/>
              </w:numPr>
              <w:suppressAutoHyphens/>
              <w:jc w:val="both"/>
              <w:rPr>
                <w:lang w:val="en-US"/>
              </w:rPr>
            </w:pPr>
            <w:r>
              <w:rPr>
                <w:lang w:val="en-US"/>
              </w:rPr>
              <w:t xml:space="preserve">English folk tales/ </w:t>
            </w:r>
            <w:r>
              <w:t>Англ</w:t>
            </w:r>
            <w:r>
              <w:rPr>
                <w:lang w:val="en-US"/>
              </w:rPr>
              <w:t xml:space="preserve">. </w:t>
            </w:r>
            <w:r>
              <w:t>Сказки</w:t>
            </w:r>
            <w:r>
              <w:rPr>
                <w:lang w:val="en-US"/>
              </w:rPr>
              <w:t xml:space="preserve">, - </w:t>
            </w:r>
            <w:r>
              <w:t>М</w:t>
            </w:r>
            <w:r>
              <w:rPr>
                <w:lang w:val="en-US"/>
              </w:rPr>
              <w:t>., 2010.</w:t>
            </w:r>
          </w:p>
          <w:p w14:paraId="518CE50A" w14:textId="77777777" w:rsidR="002A1CE4" w:rsidRDefault="002A1CE4" w:rsidP="002A1CE4">
            <w:pPr>
              <w:numPr>
                <w:ilvl w:val="0"/>
                <w:numId w:val="32"/>
              </w:numPr>
              <w:suppressAutoHyphens/>
              <w:jc w:val="both"/>
            </w:pPr>
            <w:r>
              <w:rPr>
                <w:lang w:val="en-US"/>
              </w:rPr>
              <w:t>A man with a scar/ by W.S. Maugham (</w:t>
            </w:r>
            <w:r>
              <w:t>Сб</w:t>
            </w:r>
            <w:r>
              <w:rPr>
                <w:lang w:val="en-US"/>
              </w:rPr>
              <w:t xml:space="preserve">. </w:t>
            </w:r>
            <w:r>
              <w:t>Рассказов),- М., 2010.</w:t>
            </w:r>
          </w:p>
          <w:p w14:paraId="253B98C9" w14:textId="77777777" w:rsidR="002A1CE4" w:rsidRDefault="002A1CE4">
            <w:pPr>
              <w:ind w:left="360"/>
            </w:pPr>
          </w:p>
          <w:p w14:paraId="7A611CED" w14:textId="77777777" w:rsidR="002A1CE4" w:rsidRDefault="002A1CE4">
            <w:pPr>
              <w:rPr>
                <w:highlight w:val="yellow"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F9BFE" w14:textId="77777777" w:rsidR="002A1CE4" w:rsidRDefault="002A1CE4">
            <w:pPr>
              <w:rPr>
                <w:highlight w:val="yellow"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04EB1" w14:textId="77777777" w:rsidR="002A1CE4" w:rsidRDefault="002A1CE4">
            <w:pPr>
              <w:rPr>
                <w:highlight w:val="yellow"/>
              </w:rPr>
            </w:pPr>
          </w:p>
        </w:tc>
      </w:tr>
      <w:tr w:rsidR="002A1CE4" w14:paraId="1F3CA562" w14:textId="77777777" w:rsidTr="002A1CE4"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B8CE06" w14:textId="77777777" w:rsidR="002A1CE4" w:rsidRDefault="002A1CE4">
            <w:r>
              <w:lastRenderedPageBreak/>
              <w:t>2015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C4A574" w14:textId="77777777" w:rsidR="002A1CE4" w:rsidRDefault="002A1CE4">
            <w:r>
              <w:t>ЮФ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0C34D8" w14:textId="77777777" w:rsidR="002A1CE4" w:rsidRDefault="002A1CE4">
            <w:r>
              <w:t>ЮР</w:t>
            </w:r>
          </w:p>
          <w:p w14:paraId="14543D47" w14:textId="77777777" w:rsidR="002A1CE4" w:rsidRDefault="002A1CE4">
            <w:r>
              <w:t xml:space="preserve"> (2 курс)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BF9B77" w14:textId="77777777" w:rsidR="002A1CE4" w:rsidRDefault="002A1CE4">
            <w:r>
              <w:t>заочная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BC19CC" w14:textId="77777777" w:rsidR="002A1CE4" w:rsidRDefault="002A1CE4">
            <w:r>
              <w:t>3-4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365A70" w14:textId="77777777" w:rsidR="002A1CE4" w:rsidRDefault="002A1CE4">
            <w:r>
              <w:t>Иностранный язык (профессионально-ориентированный) - 1.</w:t>
            </w:r>
          </w:p>
        </w:tc>
        <w:tc>
          <w:tcPr>
            <w:tcW w:w="2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83E6D" w14:textId="77777777" w:rsidR="002A1CE4" w:rsidRDefault="002A1CE4" w:rsidP="002A1CE4">
            <w:pPr>
              <w:widowControl w:val="0"/>
              <w:numPr>
                <w:ilvl w:val="0"/>
                <w:numId w:val="33"/>
              </w:numPr>
              <w:tabs>
                <w:tab w:val="left" w:pos="708"/>
                <w:tab w:val="left" w:pos="840"/>
              </w:tabs>
              <w:suppressAutoHyphens/>
              <w:autoSpaceDE w:val="0"/>
              <w:jc w:val="both"/>
              <w:rPr>
                <w:kern w:val="2"/>
                <w:lang w:eastAsia="zh-CN"/>
              </w:rPr>
            </w:pPr>
            <w:r>
              <w:rPr>
                <w:kern w:val="2"/>
                <w:lang w:eastAsia="zh-CN"/>
              </w:rPr>
              <w:t>Зеликман А.Я. Англ. для юристов. Уч. пос. для студентов вузов. – Ростов н/Д.: Феникс, 2009.</w:t>
            </w:r>
          </w:p>
          <w:p w14:paraId="1EBF96DE" w14:textId="77777777" w:rsidR="002A1CE4" w:rsidRDefault="002A1CE4">
            <w:pPr>
              <w:tabs>
                <w:tab w:val="left" w:pos="0"/>
              </w:tabs>
              <w:suppressAutoHyphens/>
              <w:ind w:firstLine="403"/>
              <w:jc w:val="both"/>
              <w:rPr>
                <w:kern w:val="2"/>
                <w:lang w:eastAsia="zh-CN"/>
              </w:rPr>
            </w:pPr>
            <w:r>
              <w:rPr>
                <w:kern w:val="2"/>
                <w:lang w:eastAsia="zh-CN"/>
              </w:rPr>
              <w:t xml:space="preserve">2. Гиндлина И.М. Упражнения, грамматические задания и устные темы по английскому языку для старших школьников и поступающих в вузы / И.М. Гиндлина. - М.: Астрель, 2009. </w:t>
            </w:r>
          </w:p>
          <w:p w14:paraId="370B9020" w14:textId="77777777" w:rsidR="002A1CE4" w:rsidRDefault="002A1CE4">
            <w:pPr>
              <w:tabs>
                <w:tab w:val="left" w:pos="0"/>
              </w:tabs>
              <w:ind w:firstLine="403"/>
              <w:jc w:val="both"/>
              <w:rPr>
                <w:kern w:val="2"/>
                <w:lang w:eastAsia="zh-CN"/>
              </w:rPr>
            </w:pPr>
            <w:r>
              <w:rPr>
                <w:kern w:val="2"/>
                <w:lang w:eastAsia="zh-CN"/>
              </w:rPr>
              <w:t xml:space="preserve">3. Голицынский Ю. Б. Грамматика. Сборник грамматических упражнений / Ю.Б. </w:t>
            </w:r>
            <w:r>
              <w:rPr>
                <w:kern w:val="2"/>
                <w:lang w:eastAsia="zh-CN"/>
              </w:rPr>
              <w:lastRenderedPageBreak/>
              <w:t>Голицынский. – СПб, Каро, 2012.</w:t>
            </w:r>
          </w:p>
          <w:p w14:paraId="51A4EE6C" w14:textId="77777777" w:rsidR="002A1CE4" w:rsidRDefault="002A1CE4">
            <w:pPr>
              <w:tabs>
                <w:tab w:val="left" w:pos="180"/>
              </w:tabs>
              <w:suppressAutoHyphens/>
              <w:ind w:firstLine="403"/>
              <w:jc w:val="both"/>
              <w:rPr>
                <w:color w:val="FF3333"/>
                <w:kern w:val="2"/>
                <w:lang w:val="en-US" w:eastAsia="zh-CN"/>
              </w:rPr>
            </w:pPr>
            <w:r>
              <w:rPr>
                <w:kern w:val="2"/>
                <w:lang w:val="en-US" w:eastAsia="zh-CN"/>
              </w:rPr>
              <w:t xml:space="preserve">4. </w:t>
            </w:r>
            <w:r>
              <w:rPr>
                <w:kern w:val="2"/>
                <w:lang w:eastAsia="zh-CN"/>
              </w:rPr>
              <w:t>Павлоцкий</w:t>
            </w:r>
            <w:r>
              <w:rPr>
                <w:kern w:val="2"/>
                <w:lang w:val="en-US" w:eastAsia="zh-CN"/>
              </w:rPr>
              <w:t xml:space="preserve"> </w:t>
            </w:r>
            <w:r>
              <w:rPr>
                <w:kern w:val="2"/>
                <w:lang w:eastAsia="zh-CN"/>
              </w:rPr>
              <w:t>В</w:t>
            </w:r>
            <w:r>
              <w:rPr>
                <w:kern w:val="2"/>
                <w:lang w:val="en-US" w:eastAsia="zh-CN"/>
              </w:rPr>
              <w:t>.</w:t>
            </w:r>
            <w:r>
              <w:rPr>
                <w:kern w:val="2"/>
                <w:lang w:eastAsia="zh-CN"/>
              </w:rPr>
              <w:t>М</w:t>
            </w:r>
            <w:r>
              <w:rPr>
                <w:kern w:val="2"/>
                <w:lang w:val="en-US" w:eastAsia="zh-CN"/>
              </w:rPr>
              <w:t xml:space="preserve">. Read. Learn. Discuss. New Version / </w:t>
            </w:r>
            <w:r>
              <w:rPr>
                <w:kern w:val="2"/>
                <w:lang w:eastAsia="zh-CN"/>
              </w:rPr>
              <w:t>В</w:t>
            </w:r>
            <w:r>
              <w:rPr>
                <w:kern w:val="2"/>
                <w:lang w:val="en-US" w:eastAsia="zh-CN"/>
              </w:rPr>
              <w:t>.</w:t>
            </w:r>
            <w:r>
              <w:rPr>
                <w:kern w:val="2"/>
                <w:lang w:eastAsia="zh-CN"/>
              </w:rPr>
              <w:t>М</w:t>
            </w:r>
            <w:r>
              <w:rPr>
                <w:kern w:val="2"/>
                <w:lang w:val="en-US" w:eastAsia="zh-CN"/>
              </w:rPr>
              <w:t xml:space="preserve">. </w:t>
            </w:r>
            <w:r>
              <w:rPr>
                <w:kern w:val="2"/>
                <w:lang w:eastAsia="zh-CN"/>
              </w:rPr>
              <w:t>Павлоцкий</w:t>
            </w:r>
            <w:r>
              <w:rPr>
                <w:kern w:val="2"/>
                <w:lang w:val="en-US" w:eastAsia="zh-CN"/>
              </w:rPr>
              <w:t xml:space="preserve">. - </w:t>
            </w:r>
            <w:r>
              <w:rPr>
                <w:kern w:val="2"/>
                <w:lang w:eastAsia="zh-CN"/>
              </w:rPr>
              <w:t>СПб</w:t>
            </w:r>
            <w:r>
              <w:rPr>
                <w:kern w:val="2"/>
                <w:lang w:val="en-US" w:eastAsia="zh-CN"/>
              </w:rPr>
              <w:t xml:space="preserve">.: </w:t>
            </w:r>
            <w:r>
              <w:rPr>
                <w:kern w:val="2"/>
                <w:lang w:eastAsia="zh-CN"/>
              </w:rPr>
              <w:t>Базис</w:t>
            </w:r>
            <w:r>
              <w:rPr>
                <w:kern w:val="2"/>
                <w:lang w:val="en-US" w:eastAsia="zh-CN"/>
              </w:rPr>
              <w:t>-</w:t>
            </w:r>
            <w:r>
              <w:rPr>
                <w:kern w:val="2"/>
                <w:lang w:eastAsia="zh-CN"/>
              </w:rPr>
              <w:t>Каро</w:t>
            </w:r>
            <w:r>
              <w:rPr>
                <w:kern w:val="2"/>
                <w:lang w:val="en-US" w:eastAsia="zh-CN"/>
              </w:rPr>
              <w:t xml:space="preserve">, 2010. – 544 </w:t>
            </w:r>
            <w:r>
              <w:rPr>
                <w:kern w:val="2"/>
                <w:lang w:eastAsia="zh-CN"/>
              </w:rPr>
              <w:t>с</w:t>
            </w:r>
            <w:r>
              <w:rPr>
                <w:kern w:val="2"/>
                <w:lang w:val="en-US" w:eastAsia="zh-CN"/>
              </w:rPr>
              <w:t>.</w:t>
            </w:r>
            <w:r>
              <w:rPr>
                <w:b/>
                <w:kern w:val="2"/>
                <w:lang w:val="en-US" w:eastAsia="zh-CN"/>
              </w:rPr>
              <w:t xml:space="preserve"> </w:t>
            </w:r>
          </w:p>
          <w:p w14:paraId="3F5B740F" w14:textId="77777777" w:rsidR="002A1CE4" w:rsidRDefault="002A1CE4">
            <w:pPr>
              <w:ind w:firstLine="403"/>
              <w:rPr>
                <w:rFonts w:eastAsia="Courier New"/>
                <w:kern w:val="2"/>
                <w:lang w:eastAsia="zh-CN"/>
              </w:rPr>
            </w:pPr>
            <w:r>
              <w:rPr>
                <w:kern w:val="2"/>
                <w:lang w:eastAsia="zh-CN"/>
              </w:rPr>
              <w:t>5. Николаева А.В., Разуваева Т.Н.. Английский для юристов /Николаева А.В., Разуваева Т.Н.- Москва: ИКЦ «МарТ», Ростов н/Д: Издательский центр «МарТ», 2009. – 112 с.</w:t>
            </w:r>
          </w:p>
          <w:p w14:paraId="32804096" w14:textId="77777777" w:rsidR="002A1CE4" w:rsidRDefault="002A1CE4">
            <w:pPr>
              <w:suppressAutoHyphens/>
              <w:jc w:val="both"/>
              <w:rPr>
                <w:highlight w:val="yellow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A8BDC" w14:textId="77777777" w:rsidR="002A1CE4" w:rsidRDefault="002A1CE4">
            <w:pPr>
              <w:rPr>
                <w:highlight w:val="yellow"/>
              </w:rPr>
            </w:pP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4812A" w14:textId="77777777" w:rsidR="002A1CE4" w:rsidRDefault="002A1CE4">
            <w:pPr>
              <w:rPr>
                <w:highlight w:val="yellow"/>
              </w:rPr>
            </w:pP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C070C" w14:textId="77777777" w:rsidR="002A1CE4" w:rsidRDefault="002A1CE4">
            <w:pPr>
              <w:ind w:firstLine="709"/>
              <w:jc w:val="both"/>
              <w:rPr>
                <w:kern w:val="2"/>
                <w:lang w:eastAsia="zh-CN"/>
              </w:rPr>
            </w:pPr>
            <w:r>
              <w:rPr>
                <w:kern w:val="2"/>
                <w:lang w:val="en-US" w:eastAsia="zh-CN"/>
              </w:rPr>
              <w:t xml:space="preserve">1. </w:t>
            </w:r>
            <w:r>
              <w:rPr>
                <w:kern w:val="2"/>
                <w:lang w:eastAsia="zh-CN"/>
              </w:rPr>
              <w:t>Голицынский</w:t>
            </w:r>
            <w:r>
              <w:rPr>
                <w:kern w:val="2"/>
                <w:lang w:val="en-US" w:eastAsia="zh-CN"/>
              </w:rPr>
              <w:t xml:space="preserve"> </w:t>
            </w:r>
            <w:r>
              <w:rPr>
                <w:kern w:val="2"/>
                <w:lang w:eastAsia="zh-CN"/>
              </w:rPr>
              <w:t>Ю</w:t>
            </w:r>
            <w:r>
              <w:rPr>
                <w:kern w:val="2"/>
                <w:lang w:val="en-US" w:eastAsia="zh-CN"/>
              </w:rPr>
              <w:t xml:space="preserve">. </w:t>
            </w:r>
            <w:r>
              <w:rPr>
                <w:kern w:val="2"/>
                <w:lang w:eastAsia="zh-CN"/>
              </w:rPr>
              <w:t>Б</w:t>
            </w:r>
            <w:r>
              <w:rPr>
                <w:kern w:val="2"/>
                <w:lang w:val="en-US" w:eastAsia="zh-CN"/>
              </w:rPr>
              <w:t xml:space="preserve">. Spoken English. </w:t>
            </w:r>
            <w:r>
              <w:rPr>
                <w:kern w:val="2"/>
                <w:lang w:eastAsia="zh-CN"/>
              </w:rPr>
              <w:t>Пособие по разговорной речи / Ю.Б. Голицынский-СПб, Каро, 2006.</w:t>
            </w:r>
          </w:p>
          <w:p w14:paraId="55970238" w14:textId="77777777" w:rsidR="002A1CE4" w:rsidRDefault="002A1CE4">
            <w:pPr>
              <w:ind w:firstLine="709"/>
              <w:jc w:val="both"/>
              <w:rPr>
                <w:kern w:val="2"/>
                <w:lang w:eastAsia="zh-CN"/>
              </w:rPr>
            </w:pPr>
            <w:r>
              <w:rPr>
                <w:kern w:val="2"/>
                <w:lang w:eastAsia="zh-CN"/>
              </w:rPr>
              <w:t>2. Ионина А.А., Саакян А.С. Английская грамматика: Теория и практика / А.А. Ионина, А.С. Саакян – М.: Рольф, 2004.</w:t>
            </w:r>
          </w:p>
          <w:p w14:paraId="1D3CF44A" w14:textId="77777777" w:rsidR="002A1CE4" w:rsidRDefault="002A1CE4">
            <w:pPr>
              <w:ind w:firstLine="709"/>
              <w:jc w:val="both"/>
              <w:rPr>
                <w:kern w:val="2"/>
                <w:lang w:eastAsia="zh-CN"/>
              </w:rPr>
            </w:pPr>
            <w:r>
              <w:rPr>
                <w:kern w:val="2"/>
                <w:lang w:eastAsia="zh-CN"/>
              </w:rPr>
              <w:t xml:space="preserve">3. Качалова К.Н., Израилевич Е.Е. Практическая грамматика английского языка / </w:t>
            </w:r>
            <w:r>
              <w:rPr>
                <w:kern w:val="2"/>
                <w:lang w:eastAsia="zh-CN"/>
              </w:rPr>
              <w:lastRenderedPageBreak/>
              <w:t xml:space="preserve">К.Н. Качалова, Е.Е. Израилевич. - М.: Юнвест, 2004. </w:t>
            </w:r>
          </w:p>
          <w:p w14:paraId="46747B79" w14:textId="77777777" w:rsidR="002A1CE4" w:rsidRDefault="002A1CE4">
            <w:pPr>
              <w:ind w:firstLine="709"/>
              <w:jc w:val="both"/>
              <w:rPr>
                <w:kern w:val="2"/>
                <w:lang w:eastAsia="zh-CN"/>
              </w:rPr>
            </w:pPr>
            <w:r>
              <w:rPr>
                <w:kern w:val="2"/>
                <w:lang w:eastAsia="zh-CN"/>
              </w:rPr>
              <w:t xml:space="preserve">4. </w:t>
            </w:r>
            <w:r>
              <w:rPr>
                <w:kern w:val="2"/>
                <w:lang w:val="en-US" w:eastAsia="zh-CN"/>
              </w:rPr>
              <w:t>Adventure</w:t>
            </w:r>
            <w:r w:rsidRPr="002A1CE4">
              <w:rPr>
                <w:kern w:val="2"/>
                <w:lang w:eastAsia="zh-CN"/>
              </w:rPr>
              <w:t xml:space="preserve"> </w:t>
            </w:r>
            <w:r>
              <w:rPr>
                <w:kern w:val="2"/>
                <w:lang w:val="en-US" w:eastAsia="zh-CN"/>
              </w:rPr>
              <w:t>stories</w:t>
            </w:r>
            <w:r>
              <w:rPr>
                <w:kern w:val="2"/>
                <w:lang w:eastAsia="zh-CN"/>
              </w:rPr>
              <w:t>/ Сб. рассказов англ. писателей, -М, Рольф, 2004.</w:t>
            </w:r>
          </w:p>
          <w:p w14:paraId="7DB19A75" w14:textId="77777777" w:rsidR="002A1CE4" w:rsidRDefault="002A1CE4">
            <w:pPr>
              <w:rPr>
                <w:highlight w:val="yellow"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F81FA" w14:textId="77777777" w:rsidR="002A1CE4" w:rsidRDefault="002A1CE4">
            <w:pPr>
              <w:rPr>
                <w:highlight w:val="yellow"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A16E2" w14:textId="77777777" w:rsidR="002A1CE4" w:rsidRDefault="002A1CE4">
            <w:pPr>
              <w:rPr>
                <w:highlight w:val="yellow"/>
              </w:rPr>
            </w:pPr>
          </w:p>
        </w:tc>
      </w:tr>
      <w:tr w:rsidR="002A1CE4" w:rsidRPr="002A1CE4" w14:paraId="1BC97E69" w14:textId="77777777" w:rsidTr="002A1CE4"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A16CCD" w14:textId="77777777" w:rsidR="002A1CE4" w:rsidRDefault="002A1CE4">
            <w:r>
              <w:t>2014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D7EA42" w14:textId="77777777" w:rsidR="002A1CE4" w:rsidRDefault="002A1CE4">
            <w:r>
              <w:t>ЮФ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42D47F" w14:textId="77777777" w:rsidR="002A1CE4" w:rsidRDefault="002A1CE4">
            <w:r>
              <w:t>ДВ</w:t>
            </w:r>
          </w:p>
          <w:p w14:paraId="23DEE2FB" w14:textId="77777777" w:rsidR="002A1CE4" w:rsidRDefault="002A1CE4">
            <w:r>
              <w:t>(4 курс)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B67EAA" w14:textId="77777777" w:rsidR="002A1CE4" w:rsidRDefault="002A1CE4">
            <w:r>
              <w:t>заочная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262489" w14:textId="77777777" w:rsidR="002A1CE4" w:rsidRDefault="002A1CE4">
            <w:r>
              <w:t>7-8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54815F" w14:textId="77777777" w:rsidR="002A1CE4" w:rsidRDefault="002A1CE4">
            <w:r>
              <w:t>Иностранный язык (профессионально-ориентированный) часть 2</w:t>
            </w:r>
          </w:p>
        </w:tc>
        <w:tc>
          <w:tcPr>
            <w:tcW w:w="2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3FF0A" w14:textId="77777777" w:rsidR="002A1CE4" w:rsidRDefault="002A1CE4">
            <w:pPr>
              <w:widowControl w:val="0"/>
              <w:tabs>
                <w:tab w:val="left" w:pos="708"/>
              </w:tabs>
              <w:suppressAutoHyphens/>
              <w:ind w:firstLine="709"/>
              <w:jc w:val="center"/>
              <w:rPr>
                <w:rFonts w:eastAsia="Courier New"/>
                <w:kern w:val="2"/>
              </w:rPr>
            </w:pPr>
            <w:r>
              <w:rPr>
                <w:rFonts w:eastAsia="Courier New"/>
                <w:kern w:val="2"/>
              </w:rPr>
              <w:t xml:space="preserve">1. Богацкий И. Дюканова Н. Бизнес-курс английского языка. – Киев: Логос-М, 2010. </w:t>
            </w:r>
          </w:p>
          <w:p w14:paraId="3D8C0145" w14:textId="77777777" w:rsidR="002A1CE4" w:rsidRDefault="002A1CE4">
            <w:pPr>
              <w:widowControl w:val="0"/>
              <w:tabs>
                <w:tab w:val="left" w:pos="720"/>
              </w:tabs>
              <w:suppressAutoHyphens/>
              <w:ind w:left="360"/>
              <w:jc w:val="both"/>
              <w:rPr>
                <w:rFonts w:eastAsia="Courier New"/>
                <w:kern w:val="2"/>
              </w:rPr>
            </w:pPr>
            <w:r>
              <w:rPr>
                <w:rFonts w:eastAsia="Courier New"/>
                <w:kern w:val="2"/>
              </w:rPr>
              <w:tab/>
              <w:t>2. Голицынский Ю.Б. Грамматика: Сборник упражнений. – СПб.: КАРО, 2008.</w:t>
            </w:r>
          </w:p>
          <w:p w14:paraId="3F19775A" w14:textId="77777777" w:rsidR="002A1CE4" w:rsidRDefault="002A1CE4">
            <w:pPr>
              <w:widowControl w:val="0"/>
              <w:tabs>
                <w:tab w:val="left" w:pos="720"/>
              </w:tabs>
              <w:suppressAutoHyphens/>
              <w:ind w:left="360"/>
              <w:jc w:val="both"/>
              <w:rPr>
                <w:rFonts w:eastAsia="Courier New"/>
                <w:kern w:val="2"/>
              </w:rPr>
            </w:pPr>
            <w:r>
              <w:rPr>
                <w:rFonts w:eastAsia="Courier New"/>
                <w:kern w:val="2"/>
              </w:rPr>
              <w:tab/>
              <w:t>3. Добрынина Н.Г. Как правильно составить деловой документ на английском языке. – М.: Проспект, 2009.</w:t>
            </w:r>
          </w:p>
          <w:p w14:paraId="4F0495E1" w14:textId="77777777" w:rsidR="002A1CE4" w:rsidRDefault="002A1CE4">
            <w:pPr>
              <w:rPr>
                <w:highlight w:val="yellow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6BEF0" w14:textId="77777777" w:rsidR="002A1CE4" w:rsidRDefault="002A1CE4">
            <w:pPr>
              <w:rPr>
                <w:highlight w:val="yellow"/>
              </w:rPr>
            </w:pP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7F418" w14:textId="77777777" w:rsidR="002A1CE4" w:rsidRDefault="002A1CE4">
            <w:pPr>
              <w:rPr>
                <w:highlight w:val="yellow"/>
              </w:rPr>
            </w:pP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C471D" w14:textId="77777777" w:rsidR="002A1CE4" w:rsidRDefault="002A1CE4" w:rsidP="002A1CE4">
            <w:pPr>
              <w:widowControl w:val="0"/>
              <w:numPr>
                <w:ilvl w:val="0"/>
                <w:numId w:val="34"/>
              </w:numPr>
              <w:tabs>
                <w:tab w:val="left" w:pos="720"/>
              </w:tabs>
              <w:suppressAutoHyphens/>
              <w:jc w:val="both"/>
              <w:rPr>
                <w:rFonts w:eastAsia="Courier New"/>
                <w:kern w:val="2"/>
              </w:rPr>
            </w:pPr>
            <w:r>
              <w:rPr>
                <w:rFonts w:eastAsia="Courier New"/>
                <w:kern w:val="2"/>
              </w:rPr>
              <w:t>Догаева Т.О. Вводный курс делового письма. – М.: Дрофа, 2008.</w:t>
            </w:r>
          </w:p>
          <w:p w14:paraId="47B0E9E5" w14:textId="77777777" w:rsidR="002A1CE4" w:rsidRDefault="002A1CE4" w:rsidP="002A1CE4">
            <w:pPr>
              <w:widowControl w:val="0"/>
              <w:numPr>
                <w:ilvl w:val="0"/>
                <w:numId w:val="34"/>
              </w:numPr>
              <w:tabs>
                <w:tab w:val="left" w:pos="720"/>
              </w:tabs>
              <w:suppressAutoHyphens/>
              <w:ind w:left="0" w:firstLine="709"/>
              <w:jc w:val="both"/>
              <w:rPr>
                <w:rFonts w:eastAsia="Courier New"/>
                <w:kern w:val="2"/>
              </w:rPr>
            </w:pPr>
            <w:r>
              <w:rPr>
                <w:rFonts w:eastAsia="Courier New"/>
                <w:kern w:val="2"/>
              </w:rPr>
              <w:t>Николенко Т. Г. Тесты по грамматике английского языка. – М.: Айрис-Пресс, 2008.</w:t>
            </w:r>
          </w:p>
          <w:p w14:paraId="6909BF2B" w14:textId="77777777" w:rsidR="002A1CE4" w:rsidRDefault="002A1CE4" w:rsidP="002A1CE4">
            <w:pPr>
              <w:widowControl w:val="0"/>
              <w:numPr>
                <w:ilvl w:val="0"/>
                <w:numId w:val="34"/>
              </w:numPr>
              <w:tabs>
                <w:tab w:val="left" w:pos="720"/>
              </w:tabs>
              <w:suppressAutoHyphens/>
              <w:ind w:left="0" w:firstLine="709"/>
              <w:jc w:val="both"/>
              <w:rPr>
                <w:rFonts w:eastAsia="Courier New"/>
                <w:kern w:val="2"/>
              </w:rPr>
            </w:pPr>
            <w:r>
              <w:rPr>
                <w:rFonts w:eastAsia="Courier New"/>
                <w:kern w:val="2"/>
              </w:rPr>
              <w:t xml:space="preserve">Сущинский Н.И. Деловая корреспонденция на английском языке. – </w:t>
            </w:r>
            <w:r>
              <w:rPr>
                <w:rFonts w:eastAsia="Courier New"/>
                <w:kern w:val="2"/>
              </w:rPr>
              <w:lastRenderedPageBreak/>
              <w:t>М.: Эксмо, 2008</w:t>
            </w:r>
          </w:p>
          <w:p w14:paraId="35F7D1AD" w14:textId="77777777" w:rsidR="002A1CE4" w:rsidRDefault="002A1CE4" w:rsidP="002A1CE4">
            <w:pPr>
              <w:widowControl w:val="0"/>
              <w:numPr>
                <w:ilvl w:val="0"/>
                <w:numId w:val="34"/>
              </w:numPr>
              <w:tabs>
                <w:tab w:val="left" w:pos="720"/>
              </w:tabs>
              <w:suppressAutoHyphens/>
              <w:ind w:left="0" w:firstLine="709"/>
              <w:jc w:val="both"/>
              <w:rPr>
                <w:rFonts w:eastAsia="Courier New"/>
                <w:kern w:val="2"/>
                <w:lang w:val="en-US"/>
              </w:rPr>
            </w:pPr>
            <w:r>
              <w:rPr>
                <w:rFonts w:eastAsia="Courier New"/>
                <w:kern w:val="2"/>
                <w:lang w:val="en-US"/>
              </w:rPr>
              <w:t xml:space="preserve">Lamb, Sandra E. How to write it. </w:t>
            </w:r>
            <w:r>
              <w:rPr>
                <w:rFonts w:eastAsia="Courier New"/>
                <w:kern w:val="2"/>
              </w:rPr>
              <w:t>А</w:t>
            </w:r>
            <w:r>
              <w:rPr>
                <w:rFonts w:eastAsia="Courier New"/>
                <w:kern w:val="2"/>
                <w:lang w:val="en-US"/>
              </w:rPr>
              <w:t xml:space="preserve"> complete guide to everything you’ll ever write. – California, Berkeley: Ten speed press, 2009.</w:t>
            </w:r>
          </w:p>
          <w:p w14:paraId="7F33B9C1" w14:textId="77777777" w:rsidR="002A1CE4" w:rsidRDefault="002A1CE4">
            <w:pPr>
              <w:rPr>
                <w:lang w:val="en-US"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A0E21" w14:textId="77777777" w:rsidR="002A1CE4" w:rsidRDefault="002A1CE4">
            <w:pPr>
              <w:rPr>
                <w:lang w:val="en-US"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D1348" w14:textId="77777777" w:rsidR="002A1CE4" w:rsidRDefault="002A1CE4">
            <w:pPr>
              <w:rPr>
                <w:lang w:val="en-US"/>
              </w:rPr>
            </w:pPr>
          </w:p>
        </w:tc>
      </w:tr>
      <w:tr w:rsidR="002A1CE4" w:rsidRPr="002A1CE4" w14:paraId="30246005" w14:textId="77777777" w:rsidTr="002A1CE4"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03400A" w14:textId="77777777" w:rsidR="002A1CE4" w:rsidRDefault="002A1CE4">
            <w:r>
              <w:t>2013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BC7475" w14:textId="77777777" w:rsidR="002A1CE4" w:rsidRDefault="002A1CE4">
            <w:r>
              <w:t>ЮФ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CC8884" w14:textId="77777777" w:rsidR="002A1CE4" w:rsidRDefault="002A1CE4">
            <w:r>
              <w:t>ДВ (5 курс)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9E0BE4" w14:textId="77777777" w:rsidR="002A1CE4" w:rsidRDefault="002A1CE4">
            <w:r>
              <w:t>заочная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3AFECC" w14:textId="77777777" w:rsidR="002A1CE4" w:rsidRDefault="002A1CE4">
            <w:r>
              <w:t>8-9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4DB133" w14:textId="77777777" w:rsidR="002A1CE4" w:rsidRDefault="002A1CE4">
            <w:r>
              <w:t>Иностранный язык профессионально-ориентированный (часть 2)</w:t>
            </w:r>
          </w:p>
        </w:tc>
        <w:tc>
          <w:tcPr>
            <w:tcW w:w="2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3CA3E" w14:textId="77777777" w:rsidR="002A1CE4" w:rsidRDefault="002A1CE4">
            <w:pPr>
              <w:widowControl w:val="0"/>
              <w:tabs>
                <w:tab w:val="left" w:pos="708"/>
              </w:tabs>
              <w:suppressAutoHyphens/>
              <w:ind w:firstLine="709"/>
              <w:jc w:val="center"/>
              <w:rPr>
                <w:rFonts w:eastAsia="Courier New"/>
                <w:kern w:val="2"/>
              </w:rPr>
            </w:pPr>
            <w:r>
              <w:rPr>
                <w:rFonts w:eastAsia="Courier New"/>
                <w:kern w:val="2"/>
              </w:rPr>
              <w:t xml:space="preserve">1. Богацкий И. Дюканова Н. Бизнес-курс английского языка. – Киев: Логос-М, 2010. </w:t>
            </w:r>
          </w:p>
          <w:p w14:paraId="2BC288C3" w14:textId="77777777" w:rsidR="002A1CE4" w:rsidRDefault="002A1CE4">
            <w:pPr>
              <w:widowControl w:val="0"/>
              <w:tabs>
                <w:tab w:val="left" w:pos="720"/>
              </w:tabs>
              <w:suppressAutoHyphens/>
              <w:ind w:left="360"/>
              <w:jc w:val="both"/>
              <w:rPr>
                <w:rFonts w:eastAsia="Courier New"/>
                <w:kern w:val="2"/>
              </w:rPr>
            </w:pPr>
            <w:r>
              <w:rPr>
                <w:rFonts w:eastAsia="Courier New"/>
                <w:kern w:val="2"/>
              </w:rPr>
              <w:tab/>
              <w:t>2. Голицынский Ю.Б. Грамматика: Сборник упражнений. – СПб.: КАРО, 2008.</w:t>
            </w:r>
          </w:p>
          <w:p w14:paraId="61056B51" w14:textId="77777777" w:rsidR="002A1CE4" w:rsidRDefault="002A1CE4">
            <w:pPr>
              <w:widowControl w:val="0"/>
              <w:tabs>
                <w:tab w:val="left" w:pos="720"/>
              </w:tabs>
              <w:suppressAutoHyphens/>
              <w:ind w:left="360"/>
              <w:jc w:val="both"/>
              <w:rPr>
                <w:rFonts w:eastAsia="Courier New"/>
                <w:kern w:val="2"/>
              </w:rPr>
            </w:pPr>
            <w:r>
              <w:rPr>
                <w:rFonts w:eastAsia="Courier New"/>
                <w:kern w:val="2"/>
              </w:rPr>
              <w:tab/>
              <w:t>3. Добрынина Н.Г. Как правильно составить деловой документ на английском языке. – М.: Проспект, 2009.</w:t>
            </w:r>
          </w:p>
          <w:p w14:paraId="27F2F165" w14:textId="77777777" w:rsidR="002A1CE4" w:rsidRDefault="002A1CE4">
            <w:pPr>
              <w:rPr>
                <w:lang w:eastAsia="fa-IR" w:bidi="fa-IR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389E8" w14:textId="77777777" w:rsidR="002A1CE4" w:rsidRDefault="002A1CE4"/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E576F" w14:textId="77777777" w:rsidR="002A1CE4" w:rsidRDefault="002A1CE4"/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D021C" w14:textId="77777777" w:rsidR="002A1CE4" w:rsidRDefault="002A1CE4" w:rsidP="002A1CE4">
            <w:pPr>
              <w:widowControl w:val="0"/>
              <w:numPr>
                <w:ilvl w:val="0"/>
                <w:numId w:val="35"/>
              </w:numPr>
              <w:tabs>
                <w:tab w:val="left" w:pos="720"/>
              </w:tabs>
              <w:suppressAutoHyphens/>
              <w:jc w:val="both"/>
              <w:rPr>
                <w:rFonts w:eastAsia="Courier New"/>
                <w:kern w:val="2"/>
              </w:rPr>
            </w:pPr>
            <w:r>
              <w:rPr>
                <w:rFonts w:eastAsia="Courier New"/>
                <w:kern w:val="2"/>
              </w:rPr>
              <w:t>Догаева Т.О. Вводный курс делового письма. – М.: Дрофа, 2008.</w:t>
            </w:r>
          </w:p>
          <w:p w14:paraId="4BE6BC45" w14:textId="77777777" w:rsidR="002A1CE4" w:rsidRDefault="002A1CE4" w:rsidP="002A1CE4">
            <w:pPr>
              <w:widowControl w:val="0"/>
              <w:numPr>
                <w:ilvl w:val="0"/>
                <w:numId w:val="35"/>
              </w:numPr>
              <w:tabs>
                <w:tab w:val="clear" w:pos="0"/>
                <w:tab w:val="num" w:pos="207"/>
                <w:tab w:val="left" w:pos="720"/>
              </w:tabs>
              <w:suppressAutoHyphens/>
              <w:ind w:left="0" w:firstLine="709"/>
              <w:jc w:val="both"/>
              <w:rPr>
                <w:rFonts w:eastAsia="Courier New"/>
                <w:kern w:val="2"/>
              </w:rPr>
            </w:pPr>
            <w:r>
              <w:rPr>
                <w:rFonts w:eastAsia="Courier New"/>
                <w:kern w:val="2"/>
              </w:rPr>
              <w:t>Николенко Т. Г. Тесты по грамматике английского языка. – М.: Айрис-Пресс, 2008.</w:t>
            </w:r>
          </w:p>
          <w:p w14:paraId="6DD18392" w14:textId="77777777" w:rsidR="002A1CE4" w:rsidRDefault="002A1CE4" w:rsidP="002A1CE4">
            <w:pPr>
              <w:widowControl w:val="0"/>
              <w:numPr>
                <w:ilvl w:val="0"/>
                <w:numId w:val="35"/>
              </w:numPr>
              <w:tabs>
                <w:tab w:val="clear" w:pos="0"/>
                <w:tab w:val="num" w:pos="207"/>
                <w:tab w:val="left" w:pos="720"/>
              </w:tabs>
              <w:suppressAutoHyphens/>
              <w:ind w:left="0" w:firstLine="709"/>
              <w:jc w:val="both"/>
              <w:rPr>
                <w:rFonts w:eastAsia="Courier New"/>
                <w:kern w:val="2"/>
              </w:rPr>
            </w:pPr>
            <w:r>
              <w:rPr>
                <w:rFonts w:eastAsia="Courier New"/>
                <w:kern w:val="2"/>
              </w:rPr>
              <w:t>Сущинский Н.И. Деловая корреспонденция на английском языке. – М.: Эксмо, 2008</w:t>
            </w:r>
          </w:p>
          <w:p w14:paraId="19B17672" w14:textId="77777777" w:rsidR="002A1CE4" w:rsidRDefault="002A1CE4" w:rsidP="002A1CE4">
            <w:pPr>
              <w:widowControl w:val="0"/>
              <w:numPr>
                <w:ilvl w:val="0"/>
                <w:numId w:val="35"/>
              </w:numPr>
              <w:tabs>
                <w:tab w:val="clear" w:pos="0"/>
                <w:tab w:val="num" w:pos="207"/>
                <w:tab w:val="left" w:pos="720"/>
              </w:tabs>
              <w:suppressAutoHyphens/>
              <w:ind w:left="0" w:firstLine="709"/>
              <w:jc w:val="both"/>
              <w:rPr>
                <w:rFonts w:eastAsia="Courier New"/>
                <w:kern w:val="2"/>
                <w:lang w:val="en-US"/>
              </w:rPr>
            </w:pPr>
            <w:r>
              <w:rPr>
                <w:rFonts w:eastAsia="Courier New"/>
                <w:kern w:val="2"/>
                <w:lang w:val="en-US"/>
              </w:rPr>
              <w:t xml:space="preserve">Lamb, Sandra E. How to write it. </w:t>
            </w:r>
            <w:r>
              <w:rPr>
                <w:rFonts w:eastAsia="Courier New"/>
                <w:kern w:val="2"/>
              </w:rPr>
              <w:t>А</w:t>
            </w:r>
            <w:r>
              <w:rPr>
                <w:rFonts w:eastAsia="Courier New"/>
                <w:kern w:val="2"/>
                <w:lang w:val="en-US"/>
              </w:rPr>
              <w:t xml:space="preserve"> complete guide to everything you’ll ever write. – California, Berkeley: Ten speed press, 2009.</w:t>
            </w:r>
          </w:p>
          <w:p w14:paraId="4819B760" w14:textId="77777777" w:rsidR="002A1CE4" w:rsidRDefault="002A1CE4">
            <w:pPr>
              <w:widowControl w:val="0"/>
              <w:ind w:firstLine="709"/>
              <w:jc w:val="both"/>
              <w:rPr>
                <w:rFonts w:eastAsia="Courier New"/>
                <w:kern w:val="2"/>
                <w:lang w:val="en-US"/>
              </w:rPr>
            </w:pPr>
          </w:p>
          <w:p w14:paraId="1D9CAE0D" w14:textId="77777777" w:rsidR="002A1CE4" w:rsidRDefault="002A1CE4">
            <w:pPr>
              <w:suppressAutoHyphens/>
              <w:spacing w:line="200" w:lineRule="atLeast"/>
              <w:rPr>
                <w:lang w:val="en-US" w:eastAsia="fa-IR" w:bidi="fa-IR"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DE9D6" w14:textId="77777777" w:rsidR="002A1CE4" w:rsidRDefault="002A1CE4">
            <w:pPr>
              <w:rPr>
                <w:lang w:val="en-US"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08AA9" w14:textId="77777777" w:rsidR="002A1CE4" w:rsidRDefault="002A1CE4">
            <w:pPr>
              <w:rPr>
                <w:lang w:val="en-US"/>
              </w:rPr>
            </w:pPr>
          </w:p>
        </w:tc>
      </w:tr>
      <w:tr w:rsidR="002A1CE4" w14:paraId="1C2405CD" w14:textId="77777777" w:rsidTr="002A1CE4"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84657F" w14:textId="77777777" w:rsidR="002A1CE4" w:rsidRDefault="002A1CE4">
            <w:r>
              <w:t>2017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36B67E" w14:textId="77777777" w:rsidR="002A1CE4" w:rsidRDefault="002A1CE4">
            <w:r>
              <w:t>ЮФ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03D545" w14:textId="77777777" w:rsidR="002A1CE4" w:rsidRDefault="002A1CE4">
            <w:r>
              <w:t>ЮВ (1 курс)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197534" w14:textId="77777777" w:rsidR="002A1CE4" w:rsidRDefault="002A1CE4">
            <w:r>
              <w:t>заочная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B2547B" w14:textId="77777777" w:rsidR="002A1CE4" w:rsidRDefault="002A1CE4">
            <w:r>
              <w:t>1-2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5FF7FC" w14:textId="77777777" w:rsidR="002A1CE4" w:rsidRDefault="002A1CE4">
            <w:r>
              <w:t>Иностранный язык профессионально-ориентированный (часть 1)</w:t>
            </w:r>
          </w:p>
        </w:tc>
        <w:tc>
          <w:tcPr>
            <w:tcW w:w="2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9376A" w14:textId="77777777" w:rsidR="002A1CE4" w:rsidRDefault="002A1CE4" w:rsidP="002A1CE4">
            <w:pPr>
              <w:widowControl w:val="0"/>
              <w:numPr>
                <w:ilvl w:val="0"/>
                <w:numId w:val="36"/>
              </w:numPr>
              <w:tabs>
                <w:tab w:val="left" w:pos="708"/>
                <w:tab w:val="left" w:pos="840"/>
              </w:tabs>
              <w:suppressAutoHyphens/>
              <w:autoSpaceDE w:val="0"/>
              <w:jc w:val="both"/>
              <w:rPr>
                <w:kern w:val="2"/>
                <w:lang w:eastAsia="zh-CN"/>
              </w:rPr>
            </w:pPr>
            <w:r>
              <w:rPr>
                <w:kern w:val="2"/>
                <w:lang w:eastAsia="zh-CN"/>
              </w:rPr>
              <w:t>Зеликман А.Я. Англ. для юристов. Уч. пос. для студентов вузов. – Ростов н/Д.: Феникс, 2009.</w:t>
            </w:r>
          </w:p>
          <w:p w14:paraId="2F8FD88B" w14:textId="77777777" w:rsidR="002A1CE4" w:rsidRDefault="002A1CE4">
            <w:pPr>
              <w:tabs>
                <w:tab w:val="left" w:pos="0"/>
              </w:tabs>
              <w:suppressAutoHyphens/>
              <w:ind w:firstLine="403"/>
              <w:jc w:val="both"/>
              <w:rPr>
                <w:kern w:val="2"/>
                <w:lang w:eastAsia="zh-CN"/>
              </w:rPr>
            </w:pPr>
            <w:r>
              <w:rPr>
                <w:kern w:val="2"/>
                <w:lang w:eastAsia="zh-CN"/>
              </w:rPr>
              <w:t xml:space="preserve">2. Гиндлина И.М. Упражнения, грамматические задания и устные темы по английскому языку для старших школьников и поступающих в вузы / И.М. Гиндлина. - М.: Астрель, 2009. </w:t>
            </w:r>
          </w:p>
          <w:p w14:paraId="3C7309DD" w14:textId="77777777" w:rsidR="002A1CE4" w:rsidRDefault="002A1CE4">
            <w:pPr>
              <w:tabs>
                <w:tab w:val="left" w:pos="0"/>
              </w:tabs>
              <w:ind w:firstLine="403"/>
              <w:jc w:val="both"/>
              <w:rPr>
                <w:kern w:val="2"/>
                <w:lang w:eastAsia="zh-CN"/>
              </w:rPr>
            </w:pPr>
            <w:r>
              <w:rPr>
                <w:kern w:val="2"/>
                <w:lang w:eastAsia="zh-CN"/>
              </w:rPr>
              <w:t>3. Голицынский Ю. Б. Грамматика. Сборник грамматических упражнений / Ю.Б. Голицынский. – СПб, Каро, 2012.</w:t>
            </w:r>
          </w:p>
          <w:p w14:paraId="244E340F" w14:textId="77777777" w:rsidR="002A1CE4" w:rsidRDefault="002A1CE4">
            <w:pPr>
              <w:tabs>
                <w:tab w:val="left" w:pos="180"/>
              </w:tabs>
              <w:suppressAutoHyphens/>
              <w:ind w:firstLine="403"/>
              <w:jc w:val="both"/>
              <w:rPr>
                <w:color w:val="FF3333"/>
                <w:kern w:val="2"/>
                <w:lang w:val="en-US" w:eastAsia="zh-CN"/>
              </w:rPr>
            </w:pPr>
            <w:r>
              <w:rPr>
                <w:kern w:val="2"/>
                <w:lang w:val="en-US" w:eastAsia="zh-CN"/>
              </w:rPr>
              <w:t xml:space="preserve">4. </w:t>
            </w:r>
            <w:r>
              <w:rPr>
                <w:kern w:val="2"/>
                <w:lang w:eastAsia="zh-CN"/>
              </w:rPr>
              <w:t>Павлоцкий</w:t>
            </w:r>
            <w:r>
              <w:rPr>
                <w:kern w:val="2"/>
                <w:lang w:val="en-US" w:eastAsia="zh-CN"/>
              </w:rPr>
              <w:t xml:space="preserve"> </w:t>
            </w:r>
            <w:r>
              <w:rPr>
                <w:kern w:val="2"/>
                <w:lang w:eastAsia="zh-CN"/>
              </w:rPr>
              <w:t>В</w:t>
            </w:r>
            <w:r>
              <w:rPr>
                <w:kern w:val="2"/>
                <w:lang w:val="en-US" w:eastAsia="zh-CN"/>
              </w:rPr>
              <w:t>.</w:t>
            </w:r>
            <w:r>
              <w:rPr>
                <w:kern w:val="2"/>
                <w:lang w:eastAsia="zh-CN"/>
              </w:rPr>
              <w:t>М</w:t>
            </w:r>
            <w:r>
              <w:rPr>
                <w:kern w:val="2"/>
                <w:lang w:val="en-US" w:eastAsia="zh-CN"/>
              </w:rPr>
              <w:t xml:space="preserve">. Read. Learn. Discuss. New Version / </w:t>
            </w:r>
            <w:r>
              <w:rPr>
                <w:kern w:val="2"/>
                <w:lang w:eastAsia="zh-CN"/>
              </w:rPr>
              <w:t>В</w:t>
            </w:r>
            <w:r>
              <w:rPr>
                <w:kern w:val="2"/>
                <w:lang w:val="en-US" w:eastAsia="zh-CN"/>
              </w:rPr>
              <w:t>.</w:t>
            </w:r>
            <w:r>
              <w:rPr>
                <w:kern w:val="2"/>
                <w:lang w:eastAsia="zh-CN"/>
              </w:rPr>
              <w:t>М</w:t>
            </w:r>
            <w:r>
              <w:rPr>
                <w:kern w:val="2"/>
                <w:lang w:val="en-US" w:eastAsia="zh-CN"/>
              </w:rPr>
              <w:t xml:space="preserve">. </w:t>
            </w:r>
            <w:r>
              <w:rPr>
                <w:kern w:val="2"/>
                <w:lang w:eastAsia="zh-CN"/>
              </w:rPr>
              <w:t>Павлоцкий</w:t>
            </w:r>
            <w:r>
              <w:rPr>
                <w:kern w:val="2"/>
                <w:lang w:val="en-US" w:eastAsia="zh-CN"/>
              </w:rPr>
              <w:t xml:space="preserve">. - </w:t>
            </w:r>
            <w:r>
              <w:rPr>
                <w:kern w:val="2"/>
                <w:lang w:eastAsia="zh-CN"/>
              </w:rPr>
              <w:t>СПб</w:t>
            </w:r>
            <w:r>
              <w:rPr>
                <w:kern w:val="2"/>
                <w:lang w:val="en-US" w:eastAsia="zh-CN"/>
              </w:rPr>
              <w:t xml:space="preserve">.: </w:t>
            </w:r>
            <w:r>
              <w:rPr>
                <w:kern w:val="2"/>
                <w:lang w:eastAsia="zh-CN"/>
              </w:rPr>
              <w:t>Базис</w:t>
            </w:r>
            <w:r>
              <w:rPr>
                <w:kern w:val="2"/>
                <w:lang w:val="en-US" w:eastAsia="zh-CN"/>
              </w:rPr>
              <w:t>-</w:t>
            </w:r>
            <w:r>
              <w:rPr>
                <w:kern w:val="2"/>
                <w:lang w:eastAsia="zh-CN"/>
              </w:rPr>
              <w:t>Каро</w:t>
            </w:r>
            <w:r>
              <w:rPr>
                <w:kern w:val="2"/>
                <w:lang w:val="en-US" w:eastAsia="zh-CN"/>
              </w:rPr>
              <w:t xml:space="preserve">, 2010. – 544 </w:t>
            </w:r>
            <w:r>
              <w:rPr>
                <w:kern w:val="2"/>
                <w:lang w:eastAsia="zh-CN"/>
              </w:rPr>
              <w:t>с</w:t>
            </w:r>
            <w:r>
              <w:rPr>
                <w:kern w:val="2"/>
                <w:lang w:val="en-US" w:eastAsia="zh-CN"/>
              </w:rPr>
              <w:t>.</w:t>
            </w:r>
            <w:r>
              <w:rPr>
                <w:b/>
                <w:kern w:val="2"/>
                <w:lang w:val="en-US" w:eastAsia="zh-CN"/>
              </w:rPr>
              <w:t xml:space="preserve"> </w:t>
            </w:r>
          </w:p>
          <w:p w14:paraId="672FF5F1" w14:textId="77777777" w:rsidR="002A1CE4" w:rsidRDefault="002A1CE4">
            <w:pPr>
              <w:ind w:firstLine="403"/>
              <w:rPr>
                <w:rFonts w:eastAsia="Courier New"/>
                <w:kern w:val="2"/>
                <w:lang w:eastAsia="zh-CN"/>
              </w:rPr>
            </w:pPr>
            <w:r>
              <w:rPr>
                <w:kern w:val="2"/>
                <w:lang w:eastAsia="zh-CN"/>
              </w:rPr>
              <w:t xml:space="preserve">5. Николаева А.В., Разуваева Т.Н.. Английский для юристов /Николаева А.В., Разуваева Т.Н.- Москва: ИКЦ «МарТ», </w:t>
            </w:r>
            <w:r>
              <w:rPr>
                <w:kern w:val="2"/>
                <w:lang w:eastAsia="zh-CN"/>
              </w:rPr>
              <w:lastRenderedPageBreak/>
              <w:t>Ростов н/Д: Издательский центр «МарТ», 2009. – 112 с.</w:t>
            </w:r>
          </w:p>
          <w:p w14:paraId="35FB1E3B" w14:textId="77777777" w:rsidR="002A1CE4" w:rsidRDefault="002A1CE4">
            <w:pPr>
              <w:rPr>
                <w:lang w:eastAsia="fa-IR" w:bidi="fa-IR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384B0" w14:textId="77777777" w:rsidR="002A1CE4" w:rsidRDefault="002A1CE4"/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64A2C" w14:textId="77777777" w:rsidR="002A1CE4" w:rsidRDefault="002A1CE4"/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86C19" w14:textId="77777777" w:rsidR="002A1CE4" w:rsidRDefault="002A1CE4">
            <w:pPr>
              <w:ind w:firstLine="709"/>
              <w:jc w:val="both"/>
              <w:rPr>
                <w:kern w:val="2"/>
                <w:lang w:eastAsia="zh-CN"/>
              </w:rPr>
            </w:pPr>
            <w:r>
              <w:rPr>
                <w:kern w:val="2"/>
                <w:lang w:val="en-US" w:eastAsia="zh-CN"/>
              </w:rPr>
              <w:t xml:space="preserve">1. </w:t>
            </w:r>
            <w:r>
              <w:rPr>
                <w:kern w:val="2"/>
                <w:lang w:eastAsia="zh-CN"/>
              </w:rPr>
              <w:t>Голицынский</w:t>
            </w:r>
            <w:r>
              <w:rPr>
                <w:kern w:val="2"/>
                <w:lang w:val="en-US" w:eastAsia="zh-CN"/>
              </w:rPr>
              <w:t xml:space="preserve"> </w:t>
            </w:r>
            <w:r>
              <w:rPr>
                <w:kern w:val="2"/>
                <w:lang w:eastAsia="zh-CN"/>
              </w:rPr>
              <w:t>Ю</w:t>
            </w:r>
            <w:r>
              <w:rPr>
                <w:kern w:val="2"/>
                <w:lang w:val="en-US" w:eastAsia="zh-CN"/>
              </w:rPr>
              <w:t xml:space="preserve">. </w:t>
            </w:r>
            <w:r>
              <w:rPr>
                <w:kern w:val="2"/>
                <w:lang w:eastAsia="zh-CN"/>
              </w:rPr>
              <w:t>Б</w:t>
            </w:r>
            <w:r>
              <w:rPr>
                <w:kern w:val="2"/>
                <w:lang w:val="en-US" w:eastAsia="zh-CN"/>
              </w:rPr>
              <w:t xml:space="preserve">. Spoken English. </w:t>
            </w:r>
            <w:r>
              <w:rPr>
                <w:kern w:val="2"/>
                <w:lang w:eastAsia="zh-CN"/>
              </w:rPr>
              <w:t>Пособие по разговорной речи / Ю.Б. Голицынский-СПб, Каро, 2006.</w:t>
            </w:r>
          </w:p>
          <w:p w14:paraId="5DF7ED6C" w14:textId="77777777" w:rsidR="002A1CE4" w:rsidRDefault="002A1CE4">
            <w:pPr>
              <w:ind w:firstLine="709"/>
              <w:jc w:val="both"/>
              <w:rPr>
                <w:kern w:val="2"/>
                <w:lang w:eastAsia="zh-CN"/>
              </w:rPr>
            </w:pPr>
            <w:r>
              <w:rPr>
                <w:kern w:val="2"/>
                <w:lang w:eastAsia="zh-CN"/>
              </w:rPr>
              <w:t>2. Ионина А.А., Саакян А.С. Английская грамматика: Теория и практика / А.А. Ионина, А.С. Саакян – М.: Рольф, 2004.</w:t>
            </w:r>
          </w:p>
          <w:p w14:paraId="0B5C291F" w14:textId="77777777" w:rsidR="002A1CE4" w:rsidRDefault="002A1CE4">
            <w:pPr>
              <w:ind w:firstLine="709"/>
              <w:jc w:val="both"/>
              <w:rPr>
                <w:kern w:val="2"/>
                <w:lang w:eastAsia="zh-CN"/>
              </w:rPr>
            </w:pPr>
            <w:r>
              <w:rPr>
                <w:kern w:val="2"/>
                <w:lang w:eastAsia="zh-CN"/>
              </w:rPr>
              <w:t xml:space="preserve">3. Качалова К.Н., Израилевич Е.Е. Практическая грамматика английского языка / К.Н. Качалова, Е.Е. Израилевич. - М.: Юнвест, 2004. </w:t>
            </w:r>
          </w:p>
          <w:p w14:paraId="69A2386A" w14:textId="77777777" w:rsidR="002A1CE4" w:rsidRDefault="002A1CE4">
            <w:pPr>
              <w:ind w:firstLine="709"/>
              <w:jc w:val="both"/>
              <w:rPr>
                <w:kern w:val="2"/>
                <w:lang w:eastAsia="zh-CN"/>
              </w:rPr>
            </w:pPr>
            <w:r>
              <w:rPr>
                <w:kern w:val="2"/>
                <w:lang w:eastAsia="zh-CN"/>
              </w:rPr>
              <w:t xml:space="preserve">4. </w:t>
            </w:r>
            <w:r>
              <w:rPr>
                <w:kern w:val="2"/>
                <w:lang w:val="en-US" w:eastAsia="zh-CN"/>
              </w:rPr>
              <w:t>Adventure stories</w:t>
            </w:r>
            <w:r>
              <w:rPr>
                <w:kern w:val="2"/>
                <w:lang w:eastAsia="zh-CN"/>
              </w:rPr>
              <w:t>/ Сб. рассказов англ. писателей, -М, Рольф, 2004.</w:t>
            </w:r>
          </w:p>
          <w:p w14:paraId="0F5B3684" w14:textId="77777777" w:rsidR="002A1CE4" w:rsidRDefault="002A1CE4">
            <w:pPr>
              <w:suppressAutoHyphens/>
              <w:spacing w:line="200" w:lineRule="atLeast"/>
              <w:rPr>
                <w:lang w:eastAsia="fa-IR" w:bidi="fa-IR"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73108" w14:textId="77777777" w:rsidR="002A1CE4" w:rsidRDefault="002A1CE4"/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0D9E4" w14:textId="77777777" w:rsidR="002A1CE4" w:rsidRDefault="002A1CE4"/>
        </w:tc>
      </w:tr>
      <w:tr w:rsidR="002A1CE4" w14:paraId="64C6048C" w14:textId="77777777" w:rsidTr="002A1CE4"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FF5A9F" w14:textId="77777777" w:rsidR="002A1CE4" w:rsidRDefault="002A1CE4">
            <w:r>
              <w:t>2017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4454BC" w14:textId="77777777" w:rsidR="002A1CE4" w:rsidRDefault="002A1CE4">
            <w:r>
              <w:t>ЮФ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739B5E" w14:textId="77777777" w:rsidR="002A1CE4" w:rsidRDefault="002A1CE4">
            <w:r>
              <w:t>ЮР (1 курс)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1C54A4" w14:textId="77777777" w:rsidR="002A1CE4" w:rsidRDefault="002A1CE4">
            <w:r>
              <w:t>очно-заочная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E7FC35" w14:textId="77777777" w:rsidR="002A1CE4" w:rsidRDefault="002A1CE4">
            <w:r>
              <w:t>1-2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C354EC" w14:textId="77777777" w:rsidR="002A1CE4" w:rsidRDefault="002A1CE4">
            <w:r>
              <w:t>Иностранный язык</w:t>
            </w:r>
          </w:p>
        </w:tc>
        <w:tc>
          <w:tcPr>
            <w:tcW w:w="2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DA925" w14:textId="77777777" w:rsidR="002A1CE4" w:rsidRDefault="002A1CE4" w:rsidP="002A1CE4">
            <w:pPr>
              <w:widowControl w:val="0"/>
              <w:numPr>
                <w:ilvl w:val="0"/>
                <w:numId w:val="37"/>
              </w:numPr>
              <w:tabs>
                <w:tab w:val="left" w:pos="708"/>
                <w:tab w:val="left" w:pos="840"/>
              </w:tabs>
              <w:suppressAutoHyphens/>
              <w:autoSpaceDE w:val="0"/>
              <w:jc w:val="both"/>
              <w:rPr>
                <w:kern w:val="2"/>
                <w:lang w:eastAsia="zh-CN"/>
              </w:rPr>
            </w:pPr>
            <w:r>
              <w:rPr>
                <w:kern w:val="2"/>
                <w:lang w:eastAsia="zh-CN"/>
              </w:rPr>
              <w:t>Зеликман А.Я. Англ. для юристов. Уч. пос. для студентов вузов. – Ростов н/Д.: Феникс, 2009.</w:t>
            </w:r>
          </w:p>
          <w:p w14:paraId="4F6EA7E3" w14:textId="77777777" w:rsidR="002A1CE4" w:rsidRDefault="002A1CE4">
            <w:pPr>
              <w:tabs>
                <w:tab w:val="left" w:pos="0"/>
              </w:tabs>
              <w:ind w:firstLine="403"/>
              <w:jc w:val="both"/>
              <w:rPr>
                <w:kern w:val="2"/>
                <w:lang w:eastAsia="zh-CN"/>
              </w:rPr>
            </w:pPr>
            <w:r>
              <w:rPr>
                <w:kern w:val="2"/>
                <w:lang w:eastAsia="zh-CN"/>
              </w:rPr>
              <w:t>2. Голицынский Ю. Б. Грамматика. Сборник грамматических упражнений / Ю.Б. Голицынский. – СПб, Каро, 2012.</w:t>
            </w:r>
          </w:p>
          <w:p w14:paraId="632B9930" w14:textId="77777777" w:rsidR="002A1CE4" w:rsidRDefault="002A1CE4">
            <w:pPr>
              <w:ind w:firstLine="403"/>
              <w:rPr>
                <w:rFonts w:eastAsia="Courier New"/>
                <w:kern w:val="2"/>
                <w:lang w:eastAsia="zh-CN"/>
              </w:rPr>
            </w:pPr>
            <w:r>
              <w:rPr>
                <w:kern w:val="2"/>
                <w:lang w:eastAsia="zh-CN"/>
              </w:rPr>
              <w:t>3. Николаева А.В., Разуваева Т.Н.. Английский для юристов /Николаева А.В., Разуваева Т.Н.- Москва: ИКЦ «МарТ», Ростов н/Д: Издательский центр «МарТ», 2009. – 112 с.</w:t>
            </w:r>
          </w:p>
          <w:p w14:paraId="1AA0AB98" w14:textId="77777777" w:rsidR="002A1CE4" w:rsidRDefault="002A1CE4">
            <w:pPr>
              <w:rPr>
                <w:lang w:eastAsia="fa-IR" w:bidi="fa-IR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3A1F0" w14:textId="77777777" w:rsidR="002A1CE4" w:rsidRDefault="002A1CE4"/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8451C" w14:textId="77777777" w:rsidR="002A1CE4" w:rsidRDefault="002A1CE4"/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0239B" w14:textId="77777777" w:rsidR="002A1CE4" w:rsidRDefault="002A1CE4">
            <w:pPr>
              <w:ind w:firstLine="709"/>
              <w:jc w:val="both"/>
              <w:rPr>
                <w:kern w:val="2"/>
                <w:lang w:eastAsia="zh-CN"/>
              </w:rPr>
            </w:pPr>
            <w:r>
              <w:rPr>
                <w:kern w:val="2"/>
                <w:lang w:val="en-US" w:eastAsia="zh-CN"/>
              </w:rPr>
              <w:t xml:space="preserve">1. </w:t>
            </w:r>
            <w:r>
              <w:rPr>
                <w:kern w:val="2"/>
                <w:lang w:eastAsia="zh-CN"/>
              </w:rPr>
              <w:t>Голицынский</w:t>
            </w:r>
            <w:r>
              <w:rPr>
                <w:kern w:val="2"/>
                <w:lang w:val="en-US" w:eastAsia="zh-CN"/>
              </w:rPr>
              <w:t xml:space="preserve"> </w:t>
            </w:r>
            <w:r>
              <w:rPr>
                <w:kern w:val="2"/>
                <w:lang w:eastAsia="zh-CN"/>
              </w:rPr>
              <w:t>Ю</w:t>
            </w:r>
            <w:r>
              <w:rPr>
                <w:kern w:val="2"/>
                <w:lang w:val="en-US" w:eastAsia="zh-CN"/>
              </w:rPr>
              <w:t xml:space="preserve">. </w:t>
            </w:r>
            <w:r>
              <w:rPr>
                <w:kern w:val="2"/>
                <w:lang w:eastAsia="zh-CN"/>
              </w:rPr>
              <w:t>Б</w:t>
            </w:r>
            <w:r>
              <w:rPr>
                <w:kern w:val="2"/>
                <w:lang w:val="en-US" w:eastAsia="zh-CN"/>
              </w:rPr>
              <w:t xml:space="preserve">. Spoken English. </w:t>
            </w:r>
            <w:r>
              <w:rPr>
                <w:kern w:val="2"/>
                <w:lang w:eastAsia="zh-CN"/>
              </w:rPr>
              <w:t>Пособие по разговорной речи / Ю.Б. Голицынский-СПб, Каро, 2006.</w:t>
            </w:r>
          </w:p>
          <w:p w14:paraId="3B32C262" w14:textId="77777777" w:rsidR="002A1CE4" w:rsidRDefault="002A1CE4">
            <w:pPr>
              <w:ind w:firstLine="709"/>
              <w:jc w:val="both"/>
              <w:rPr>
                <w:kern w:val="2"/>
                <w:lang w:eastAsia="zh-CN"/>
              </w:rPr>
            </w:pPr>
            <w:r>
              <w:rPr>
                <w:kern w:val="2"/>
                <w:lang w:eastAsia="zh-CN"/>
              </w:rPr>
              <w:t>2. Ионина А.А., Саакян А.С. Английская грамматика: Теория и практика / А.А. Ионина, А.С. Саакян – М.: Рольф, 2004.</w:t>
            </w:r>
          </w:p>
          <w:p w14:paraId="2557F19C" w14:textId="77777777" w:rsidR="002A1CE4" w:rsidRDefault="002A1CE4">
            <w:pPr>
              <w:suppressAutoHyphens/>
              <w:spacing w:line="200" w:lineRule="atLeast"/>
              <w:rPr>
                <w:lang w:eastAsia="fa-IR" w:bidi="fa-IR"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CB681" w14:textId="77777777" w:rsidR="002A1CE4" w:rsidRDefault="002A1CE4"/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23B9E" w14:textId="77777777" w:rsidR="002A1CE4" w:rsidRDefault="002A1CE4"/>
        </w:tc>
      </w:tr>
      <w:tr w:rsidR="002A1CE4" w14:paraId="281AFA2C" w14:textId="77777777" w:rsidTr="002A1CE4"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A95B22" w14:textId="77777777" w:rsidR="002A1CE4" w:rsidRDefault="002A1CE4">
            <w:r>
              <w:t>2018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19ECE2" w14:textId="77777777" w:rsidR="002A1CE4" w:rsidRDefault="002A1CE4">
            <w:r>
              <w:t>ЮФ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A18985" w14:textId="77777777" w:rsidR="002A1CE4" w:rsidRDefault="002A1CE4">
            <w:r>
              <w:t>ЮВ (1 курс)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2590FB" w14:textId="77777777" w:rsidR="002A1CE4" w:rsidRDefault="002A1CE4">
            <w:r>
              <w:t>заочная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37A29B" w14:textId="77777777" w:rsidR="002A1CE4" w:rsidRDefault="002A1CE4">
            <w:r>
              <w:t>1-2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6601B4" w14:textId="77777777" w:rsidR="002A1CE4" w:rsidRDefault="002A1CE4">
            <w:r>
              <w:t>Иностранный язык профессионально-ориентированный (часть 1)</w:t>
            </w:r>
          </w:p>
        </w:tc>
        <w:tc>
          <w:tcPr>
            <w:tcW w:w="2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C37BA" w14:textId="77777777" w:rsidR="002A1CE4" w:rsidRDefault="002A1CE4">
            <w:pPr>
              <w:widowControl w:val="0"/>
              <w:tabs>
                <w:tab w:val="left" w:pos="708"/>
                <w:tab w:val="left" w:pos="840"/>
              </w:tabs>
              <w:suppressAutoHyphens/>
              <w:autoSpaceDE w:val="0"/>
              <w:jc w:val="both"/>
              <w:rPr>
                <w:kern w:val="2"/>
                <w:lang w:eastAsia="zh-CN"/>
              </w:rPr>
            </w:pPr>
            <w:r>
              <w:rPr>
                <w:kern w:val="2"/>
                <w:lang w:eastAsia="zh-CN"/>
              </w:rPr>
              <w:t>1. Зеликман А.Я. Англ. для юристов. Уч. пос. для студентов вузов. – Ростов н/Д.: Феникс, 2009.</w:t>
            </w:r>
          </w:p>
          <w:p w14:paraId="01D28C2D" w14:textId="77777777" w:rsidR="002A1CE4" w:rsidRDefault="002A1CE4">
            <w:pPr>
              <w:tabs>
                <w:tab w:val="left" w:pos="0"/>
              </w:tabs>
              <w:jc w:val="both"/>
              <w:rPr>
                <w:kern w:val="2"/>
                <w:lang w:eastAsia="zh-CN"/>
              </w:rPr>
            </w:pPr>
            <w:r>
              <w:rPr>
                <w:kern w:val="2"/>
                <w:lang w:eastAsia="zh-CN"/>
              </w:rPr>
              <w:t xml:space="preserve">2. Голицынский Ю. Б. Грамматика. Сборник грамматических </w:t>
            </w:r>
            <w:r>
              <w:rPr>
                <w:kern w:val="2"/>
                <w:lang w:eastAsia="zh-CN"/>
              </w:rPr>
              <w:lastRenderedPageBreak/>
              <w:t>упражнений / Ю.Б. Голицынский. – СПб, Каро, 2012.</w:t>
            </w:r>
          </w:p>
          <w:p w14:paraId="05585745" w14:textId="77777777" w:rsidR="002A1CE4" w:rsidRDefault="002A1CE4">
            <w:pPr>
              <w:ind w:firstLine="403"/>
              <w:rPr>
                <w:rFonts w:eastAsia="Courier New"/>
                <w:kern w:val="2"/>
                <w:lang w:eastAsia="zh-CN"/>
              </w:rPr>
            </w:pPr>
            <w:r>
              <w:rPr>
                <w:kern w:val="2"/>
                <w:lang w:eastAsia="zh-CN"/>
              </w:rPr>
              <w:t>3. Николаева А.В., Разуваева Т.Н.. Английский для юристов /Николаева А.В., Разуваева Т.Н.- Москва: ИКЦ «МарТ», Ростов н/Д: Издательский центр «МарТ», 2009. – 112 с.</w:t>
            </w:r>
          </w:p>
          <w:p w14:paraId="29189908" w14:textId="77777777" w:rsidR="002A1CE4" w:rsidRDefault="002A1CE4">
            <w:pPr>
              <w:rPr>
                <w:lang w:eastAsia="fa-IR" w:bidi="fa-IR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3A3C3" w14:textId="77777777" w:rsidR="002A1CE4" w:rsidRDefault="002A1CE4"/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E2E98" w14:textId="77777777" w:rsidR="002A1CE4" w:rsidRDefault="002A1CE4"/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E48A2" w14:textId="77777777" w:rsidR="002A1CE4" w:rsidRDefault="002A1CE4">
            <w:pPr>
              <w:ind w:firstLine="709"/>
              <w:jc w:val="both"/>
              <w:rPr>
                <w:kern w:val="2"/>
                <w:lang w:eastAsia="zh-CN"/>
              </w:rPr>
            </w:pPr>
            <w:r>
              <w:rPr>
                <w:kern w:val="2"/>
                <w:lang w:val="en-US" w:eastAsia="zh-CN"/>
              </w:rPr>
              <w:t xml:space="preserve">1. </w:t>
            </w:r>
            <w:r>
              <w:rPr>
                <w:kern w:val="2"/>
                <w:lang w:eastAsia="zh-CN"/>
              </w:rPr>
              <w:t>Голицынский</w:t>
            </w:r>
            <w:r>
              <w:rPr>
                <w:kern w:val="2"/>
                <w:lang w:val="en-US" w:eastAsia="zh-CN"/>
              </w:rPr>
              <w:t xml:space="preserve"> </w:t>
            </w:r>
            <w:r>
              <w:rPr>
                <w:kern w:val="2"/>
                <w:lang w:eastAsia="zh-CN"/>
              </w:rPr>
              <w:t>Ю</w:t>
            </w:r>
            <w:r>
              <w:rPr>
                <w:kern w:val="2"/>
                <w:lang w:val="en-US" w:eastAsia="zh-CN"/>
              </w:rPr>
              <w:t xml:space="preserve">. </w:t>
            </w:r>
            <w:r>
              <w:rPr>
                <w:kern w:val="2"/>
                <w:lang w:eastAsia="zh-CN"/>
              </w:rPr>
              <w:t>Б</w:t>
            </w:r>
            <w:r>
              <w:rPr>
                <w:kern w:val="2"/>
                <w:lang w:val="en-US" w:eastAsia="zh-CN"/>
              </w:rPr>
              <w:t xml:space="preserve">. Spoken English. </w:t>
            </w:r>
            <w:r>
              <w:rPr>
                <w:kern w:val="2"/>
                <w:lang w:eastAsia="zh-CN"/>
              </w:rPr>
              <w:t>Пособие по разговорной речи / Ю.Б. Голицынский-СПб, Каро, 2006.</w:t>
            </w:r>
          </w:p>
          <w:p w14:paraId="75E55503" w14:textId="77777777" w:rsidR="002A1CE4" w:rsidRDefault="002A1CE4">
            <w:pPr>
              <w:ind w:firstLine="709"/>
              <w:jc w:val="both"/>
              <w:rPr>
                <w:kern w:val="2"/>
                <w:lang w:eastAsia="zh-CN"/>
              </w:rPr>
            </w:pPr>
            <w:r>
              <w:rPr>
                <w:kern w:val="2"/>
                <w:lang w:eastAsia="zh-CN"/>
              </w:rPr>
              <w:t xml:space="preserve">2. Ионина А.А., Саакян А.С. </w:t>
            </w:r>
            <w:r>
              <w:rPr>
                <w:kern w:val="2"/>
                <w:lang w:eastAsia="zh-CN"/>
              </w:rPr>
              <w:lastRenderedPageBreak/>
              <w:t>Английская грамматика: Теория и практика / А.А. Ионина, А.С. Саакян – М.: Рольф, 2004.</w:t>
            </w:r>
          </w:p>
          <w:p w14:paraId="79FB5AA8" w14:textId="77777777" w:rsidR="002A1CE4" w:rsidRDefault="002A1CE4">
            <w:pPr>
              <w:suppressAutoHyphens/>
              <w:spacing w:line="200" w:lineRule="atLeast"/>
              <w:rPr>
                <w:lang w:eastAsia="fa-IR" w:bidi="fa-IR"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1E7ED" w14:textId="77777777" w:rsidR="002A1CE4" w:rsidRDefault="002A1CE4"/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B438B" w14:textId="77777777" w:rsidR="002A1CE4" w:rsidRDefault="002A1CE4"/>
        </w:tc>
      </w:tr>
      <w:tr w:rsidR="002A1CE4" w14:paraId="1790C1F4" w14:textId="77777777" w:rsidTr="002A1CE4"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FC392F" w14:textId="77777777" w:rsidR="002A1CE4" w:rsidRDefault="002A1CE4">
            <w:r>
              <w:t>2018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2A99B0" w14:textId="77777777" w:rsidR="002A1CE4" w:rsidRDefault="002A1CE4">
            <w:r>
              <w:t>ЮФ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56D811" w14:textId="77777777" w:rsidR="002A1CE4" w:rsidRDefault="002A1CE4">
            <w:r>
              <w:t>ЮР (1 курс)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ABE9EE" w14:textId="77777777" w:rsidR="002A1CE4" w:rsidRDefault="002A1CE4">
            <w:r>
              <w:t>очно-заочная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3A1C90" w14:textId="77777777" w:rsidR="002A1CE4" w:rsidRDefault="002A1CE4">
            <w:r>
              <w:t>1-2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6696A2" w14:textId="77777777" w:rsidR="002A1CE4" w:rsidRDefault="002A1CE4">
            <w:r>
              <w:t xml:space="preserve">Иностранный язык </w:t>
            </w:r>
          </w:p>
        </w:tc>
        <w:tc>
          <w:tcPr>
            <w:tcW w:w="2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AD81EB" w14:textId="77777777" w:rsidR="002A1CE4" w:rsidRDefault="002A1CE4">
            <w:pPr>
              <w:widowControl w:val="0"/>
              <w:tabs>
                <w:tab w:val="left" w:pos="708"/>
                <w:tab w:val="left" w:pos="840"/>
              </w:tabs>
              <w:suppressAutoHyphens/>
              <w:autoSpaceDE w:val="0"/>
              <w:jc w:val="both"/>
              <w:rPr>
                <w:kern w:val="2"/>
                <w:lang w:eastAsia="zh-CN"/>
              </w:rPr>
            </w:pPr>
            <w:r>
              <w:rPr>
                <w:kern w:val="2"/>
                <w:lang w:eastAsia="zh-CN"/>
              </w:rPr>
              <w:t>1. Зеликман А.Я. Англ. для юристов. Уч. пос. для студентов вузов. – Ростов н/Д.: Феникс, 2009.</w:t>
            </w:r>
          </w:p>
          <w:p w14:paraId="0A5DEFA3" w14:textId="77777777" w:rsidR="002A1CE4" w:rsidRDefault="002A1CE4">
            <w:pPr>
              <w:tabs>
                <w:tab w:val="left" w:pos="0"/>
              </w:tabs>
              <w:jc w:val="both"/>
              <w:rPr>
                <w:kern w:val="2"/>
                <w:lang w:eastAsia="zh-CN"/>
              </w:rPr>
            </w:pPr>
            <w:r>
              <w:rPr>
                <w:kern w:val="2"/>
                <w:lang w:eastAsia="zh-CN"/>
              </w:rPr>
              <w:t>2. Голицынский Ю. Б. Грамматика. Сборник грамматических упражнений / Ю.Б. Голицынский. – СПб, Каро, 2012.</w:t>
            </w:r>
          </w:p>
          <w:p w14:paraId="50BEFCD5" w14:textId="77777777" w:rsidR="002A1CE4" w:rsidRDefault="002A1CE4">
            <w:pPr>
              <w:rPr>
                <w:lang w:eastAsia="fa-IR" w:bidi="fa-IR"/>
              </w:rPr>
            </w:pPr>
            <w:r>
              <w:rPr>
                <w:kern w:val="2"/>
                <w:lang w:eastAsia="zh-CN"/>
              </w:rPr>
              <w:t>3. Николаева А.В., Разуваева Т.Н.. Английский для юристов /Николаева А.В., Разуваева Т.Н.- Москва: ИКЦ «МарТ», Ростов н/Д: Издательский центр «МарТ», 2009. – 112 с.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64F32" w14:textId="77777777" w:rsidR="002A1CE4" w:rsidRDefault="002A1CE4"/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90683" w14:textId="77777777" w:rsidR="002A1CE4" w:rsidRDefault="002A1CE4"/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B7ECB" w14:textId="77777777" w:rsidR="002A1CE4" w:rsidRDefault="002A1CE4">
            <w:pPr>
              <w:ind w:firstLine="709"/>
              <w:jc w:val="both"/>
              <w:rPr>
                <w:kern w:val="2"/>
                <w:lang w:eastAsia="zh-CN"/>
              </w:rPr>
            </w:pPr>
            <w:r>
              <w:rPr>
                <w:kern w:val="2"/>
                <w:lang w:val="en-US" w:eastAsia="zh-CN"/>
              </w:rPr>
              <w:t xml:space="preserve">1. </w:t>
            </w:r>
            <w:r>
              <w:rPr>
                <w:kern w:val="2"/>
                <w:lang w:eastAsia="zh-CN"/>
              </w:rPr>
              <w:t>Голицынский</w:t>
            </w:r>
            <w:r>
              <w:rPr>
                <w:kern w:val="2"/>
                <w:lang w:val="en-US" w:eastAsia="zh-CN"/>
              </w:rPr>
              <w:t xml:space="preserve"> </w:t>
            </w:r>
            <w:r>
              <w:rPr>
                <w:kern w:val="2"/>
                <w:lang w:eastAsia="zh-CN"/>
              </w:rPr>
              <w:t>Ю</w:t>
            </w:r>
            <w:r>
              <w:rPr>
                <w:kern w:val="2"/>
                <w:lang w:val="en-US" w:eastAsia="zh-CN"/>
              </w:rPr>
              <w:t xml:space="preserve">. </w:t>
            </w:r>
            <w:r>
              <w:rPr>
                <w:kern w:val="2"/>
                <w:lang w:eastAsia="zh-CN"/>
              </w:rPr>
              <w:t>Б</w:t>
            </w:r>
            <w:r>
              <w:rPr>
                <w:kern w:val="2"/>
                <w:lang w:val="en-US" w:eastAsia="zh-CN"/>
              </w:rPr>
              <w:t xml:space="preserve">. Spoken English. </w:t>
            </w:r>
            <w:r>
              <w:rPr>
                <w:kern w:val="2"/>
                <w:lang w:eastAsia="zh-CN"/>
              </w:rPr>
              <w:t>Пособие по разговорной речи / Ю.Б. Голицынский-СПб, Каро, 2006.</w:t>
            </w:r>
          </w:p>
          <w:p w14:paraId="6F8C1C37" w14:textId="77777777" w:rsidR="002A1CE4" w:rsidRDefault="002A1CE4">
            <w:pPr>
              <w:ind w:firstLine="709"/>
              <w:jc w:val="both"/>
              <w:rPr>
                <w:kern w:val="2"/>
                <w:lang w:eastAsia="zh-CN"/>
              </w:rPr>
            </w:pPr>
            <w:r>
              <w:rPr>
                <w:kern w:val="2"/>
                <w:lang w:eastAsia="zh-CN"/>
              </w:rPr>
              <w:t>2. Ионина А.А., Саакян А.С. Английская грамматика: Теория и практика / А.А. Ионина, А.С. Саакян – М.: Рольф, 2004.</w:t>
            </w:r>
          </w:p>
          <w:p w14:paraId="6D236E74" w14:textId="77777777" w:rsidR="002A1CE4" w:rsidRDefault="002A1CE4">
            <w:pPr>
              <w:suppressAutoHyphens/>
              <w:spacing w:line="200" w:lineRule="atLeast"/>
              <w:rPr>
                <w:lang w:eastAsia="fa-IR" w:bidi="fa-IR"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13761" w14:textId="77777777" w:rsidR="002A1CE4" w:rsidRDefault="002A1CE4"/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6329E" w14:textId="77777777" w:rsidR="002A1CE4" w:rsidRDefault="002A1CE4"/>
        </w:tc>
      </w:tr>
      <w:tr w:rsidR="002A1CE4" w14:paraId="72F77D20" w14:textId="77777777" w:rsidTr="002A1CE4"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6D5CFF" w14:textId="77777777" w:rsidR="002A1CE4" w:rsidRDefault="002A1CE4">
            <w:r>
              <w:lastRenderedPageBreak/>
              <w:t>2017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9574AF" w14:textId="77777777" w:rsidR="002A1CE4" w:rsidRDefault="002A1CE4">
            <w:r>
              <w:t>ЮФ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AA3371" w14:textId="77777777" w:rsidR="002A1CE4" w:rsidRDefault="002A1CE4">
            <w:r>
              <w:t>ЮР (2 курс)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845609" w14:textId="77777777" w:rsidR="002A1CE4" w:rsidRDefault="002A1CE4">
            <w:r>
              <w:t>очно-заочная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E564E5" w14:textId="77777777" w:rsidR="002A1CE4" w:rsidRDefault="002A1CE4">
            <w:r>
              <w:t>3-4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5C85ED" w14:textId="77777777" w:rsidR="002A1CE4" w:rsidRDefault="002A1CE4">
            <w:r>
              <w:t>Иностранный язык в сфере юриспруденции</w:t>
            </w:r>
          </w:p>
        </w:tc>
        <w:tc>
          <w:tcPr>
            <w:tcW w:w="2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8A9BAE" w14:textId="77777777" w:rsidR="002A1CE4" w:rsidRDefault="002A1CE4">
            <w:pPr>
              <w:widowControl w:val="0"/>
              <w:tabs>
                <w:tab w:val="left" w:pos="708"/>
                <w:tab w:val="left" w:pos="840"/>
              </w:tabs>
              <w:suppressAutoHyphens/>
              <w:autoSpaceDE w:val="0"/>
              <w:jc w:val="both"/>
              <w:rPr>
                <w:kern w:val="2"/>
                <w:lang w:eastAsia="zh-CN"/>
              </w:rPr>
            </w:pPr>
            <w:r>
              <w:rPr>
                <w:kern w:val="2"/>
                <w:lang w:eastAsia="zh-CN"/>
              </w:rPr>
              <w:t>1. Зеликман А.Я. Англ. для юристов. Уч. пос. для студентов вузов. – Ростов н/Д.: Феникс, 2009.</w:t>
            </w:r>
          </w:p>
          <w:p w14:paraId="13834019" w14:textId="77777777" w:rsidR="002A1CE4" w:rsidRDefault="002A1CE4">
            <w:pPr>
              <w:tabs>
                <w:tab w:val="left" w:pos="0"/>
              </w:tabs>
              <w:jc w:val="both"/>
              <w:rPr>
                <w:kern w:val="2"/>
                <w:lang w:eastAsia="zh-CN"/>
              </w:rPr>
            </w:pPr>
            <w:r>
              <w:rPr>
                <w:kern w:val="2"/>
                <w:lang w:eastAsia="zh-CN"/>
              </w:rPr>
              <w:t>2. Голицынский Ю. Б. Грамматика. Сборник грамматических упражнений / Ю.Б. Голицынский. – СПб, Каро, 2012.</w:t>
            </w:r>
          </w:p>
          <w:p w14:paraId="2D3EC96A" w14:textId="77777777" w:rsidR="002A1CE4" w:rsidRDefault="002A1CE4">
            <w:pPr>
              <w:rPr>
                <w:lang w:eastAsia="fa-IR" w:bidi="fa-IR"/>
              </w:rPr>
            </w:pPr>
            <w:r>
              <w:rPr>
                <w:kern w:val="2"/>
                <w:lang w:eastAsia="zh-CN"/>
              </w:rPr>
              <w:t>3. Николаева А.В., Разуваева Т.Н.. Английский для юристов /Николаева А.В., Разуваева Т.Н.- Москва: ИКЦ «МарТ», Ростов н/Д: Издательский центр «МарТ», 2009. – 112 с.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1A22D" w14:textId="77777777" w:rsidR="002A1CE4" w:rsidRDefault="002A1CE4"/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77ACF" w14:textId="77777777" w:rsidR="002A1CE4" w:rsidRDefault="002A1CE4"/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EFE3E" w14:textId="77777777" w:rsidR="002A1CE4" w:rsidRDefault="002A1CE4">
            <w:pPr>
              <w:ind w:firstLine="709"/>
              <w:jc w:val="both"/>
              <w:rPr>
                <w:kern w:val="2"/>
                <w:lang w:eastAsia="zh-CN"/>
              </w:rPr>
            </w:pPr>
            <w:r>
              <w:rPr>
                <w:kern w:val="2"/>
                <w:lang w:val="en-US" w:eastAsia="zh-CN"/>
              </w:rPr>
              <w:t xml:space="preserve">1. </w:t>
            </w:r>
            <w:r>
              <w:rPr>
                <w:kern w:val="2"/>
                <w:lang w:eastAsia="zh-CN"/>
              </w:rPr>
              <w:t>Голицынский</w:t>
            </w:r>
            <w:r>
              <w:rPr>
                <w:kern w:val="2"/>
                <w:lang w:val="en-US" w:eastAsia="zh-CN"/>
              </w:rPr>
              <w:t xml:space="preserve"> </w:t>
            </w:r>
            <w:r>
              <w:rPr>
                <w:kern w:val="2"/>
                <w:lang w:eastAsia="zh-CN"/>
              </w:rPr>
              <w:t>Ю</w:t>
            </w:r>
            <w:r>
              <w:rPr>
                <w:kern w:val="2"/>
                <w:lang w:val="en-US" w:eastAsia="zh-CN"/>
              </w:rPr>
              <w:t xml:space="preserve">. </w:t>
            </w:r>
            <w:r>
              <w:rPr>
                <w:kern w:val="2"/>
                <w:lang w:eastAsia="zh-CN"/>
              </w:rPr>
              <w:t>Б</w:t>
            </w:r>
            <w:r>
              <w:rPr>
                <w:kern w:val="2"/>
                <w:lang w:val="en-US" w:eastAsia="zh-CN"/>
              </w:rPr>
              <w:t xml:space="preserve">. Spoken English. </w:t>
            </w:r>
            <w:r>
              <w:rPr>
                <w:kern w:val="2"/>
                <w:lang w:eastAsia="zh-CN"/>
              </w:rPr>
              <w:t>Пособие по разговорной речи / Ю.Б. Голицынский-СПб, Каро, 2006.</w:t>
            </w:r>
          </w:p>
          <w:p w14:paraId="315C35FD" w14:textId="77777777" w:rsidR="002A1CE4" w:rsidRDefault="002A1CE4">
            <w:pPr>
              <w:ind w:firstLine="709"/>
              <w:jc w:val="both"/>
              <w:rPr>
                <w:kern w:val="2"/>
                <w:lang w:eastAsia="zh-CN"/>
              </w:rPr>
            </w:pPr>
            <w:r>
              <w:rPr>
                <w:kern w:val="2"/>
                <w:lang w:eastAsia="zh-CN"/>
              </w:rPr>
              <w:t>2. Ионина А.А., Саакян А.С. Английская грамматика: Теория и практика / А.А. Ионина, А.С. Саакян – М.: Рольф, 2004.</w:t>
            </w:r>
          </w:p>
          <w:p w14:paraId="398FFDDC" w14:textId="77777777" w:rsidR="002A1CE4" w:rsidRDefault="002A1CE4">
            <w:pPr>
              <w:suppressAutoHyphens/>
              <w:spacing w:line="200" w:lineRule="atLeast"/>
              <w:rPr>
                <w:lang w:eastAsia="fa-IR" w:bidi="fa-IR"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AAE52" w14:textId="77777777" w:rsidR="002A1CE4" w:rsidRDefault="002A1CE4"/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E71FC" w14:textId="77777777" w:rsidR="002A1CE4" w:rsidRDefault="002A1CE4"/>
        </w:tc>
      </w:tr>
      <w:tr w:rsidR="002A1CE4" w14:paraId="7C9D6814" w14:textId="77777777" w:rsidTr="002A1CE4"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837C1" w14:textId="77777777" w:rsidR="002A1CE4" w:rsidRDefault="002A1CE4"/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F95CB" w14:textId="77777777" w:rsidR="002A1CE4" w:rsidRDefault="002A1CE4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26CCD" w14:textId="77777777" w:rsidR="002A1CE4" w:rsidRDefault="002A1CE4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4EF6F" w14:textId="77777777" w:rsidR="002A1CE4" w:rsidRDefault="002A1CE4"/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22B92" w14:textId="77777777" w:rsidR="002A1CE4" w:rsidRDefault="002A1CE4"/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E6D5C" w14:textId="77777777" w:rsidR="002A1CE4" w:rsidRDefault="002A1CE4"/>
        </w:tc>
        <w:tc>
          <w:tcPr>
            <w:tcW w:w="2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63CC9" w14:textId="77777777" w:rsidR="002A1CE4" w:rsidRDefault="002A1CE4"/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6C71B" w14:textId="77777777" w:rsidR="002A1CE4" w:rsidRDefault="002A1CE4"/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139B8" w14:textId="77777777" w:rsidR="002A1CE4" w:rsidRDefault="002A1CE4"/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FF254" w14:textId="77777777" w:rsidR="002A1CE4" w:rsidRDefault="002A1CE4"/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059FC" w14:textId="77777777" w:rsidR="002A1CE4" w:rsidRDefault="002A1CE4"/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8D2D7" w14:textId="77777777" w:rsidR="002A1CE4" w:rsidRDefault="002A1CE4"/>
        </w:tc>
      </w:tr>
    </w:tbl>
    <w:p w14:paraId="3DAECFA3" w14:textId="77777777" w:rsidR="002A1CE4" w:rsidRDefault="002A1CE4" w:rsidP="002A1CE4">
      <w:pPr>
        <w:jc w:val="center"/>
      </w:pPr>
    </w:p>
    <w:p w14:paraId="6A00272B" w14:textId="77777777" w:rsidR="00C022A0" w:rsidRDefault="00C022A0"/>
    <w:sectPr w:rsidR="00C022A0" w:rsidSect="00231B6E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4"/>
    <w:multiLevelType w:val="multilevel"/>
    <w:tmpl w:val="00000004"/>
    <w:name w:val="WWNum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000006"/>
    <w:multiLevelType w:val="singleLevel"/>
    <w:tmpl w:val="00000006"/>
    <w:name w:val="WW8Num7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</w:lvl>
  </w:abstractNum>
  <w:abstractNum w:abstractNumId="3" w15:restartNumberingAfterBreak="0">
    <w:nsid w:val="0000000C"/>
    <w:multiLevelType w:val="singleLevel"/>
    <w:tmpl w:val="0000000C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000000"/>
      </w:rPr>
    </w:lvl>
  </w:abstractNum>
  <w:abstractNum w:abstractNumId="4" w15:restartNumberingAfterBreak="0">
    <w:nsid w:val="00000017"/>
    <w:multiLevelType w:val="multilevel"/>
    <w:tmpl w:val="00000017"/>
    <w:name w:val="WW8Num29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0319096E"/>
    <w:multiLevelType w:val="hybridMultilevel"/>
    <w:tmpl w:val="220EBAA6"/>
    <w:lvl w:ilvl="0" w:tplc="8620E030">
      <w:start w:val="1"/>
      <w:numFmt w:val="decimal"/>
      <w:suff w:val="space"/>
      <w:lvlText w:val="%1."/>
      <w:lvlJc w:val="left"/>
      <w:pPr>
        <w:ind w:left="113" w:firstLine="5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6B0441C"/>
    <w:multiLevelType w:val="hybridMultilevel"/>
    <w:tmpl w:val="D2EC698C"/>
    <w:lvl w:ilvl="0" w:tplc="9B1AD340">
      <w:start w:val="1"/>
      <w:numFmt w:val="decimal"/>
      <w:suff w:val="space"/>
      <w:lvlText w:val="%1."/>
      <w:lvlJc w:val="left"/>
      <w:pPr>
        <w:ind w:left="113" w:firstLine="5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9D72992"/>
    <w:multiLevelType w:val="singleLevel"/>
    <w:tmpl w:val="00000006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</w:lvl>
  </w:abstractNum>
  <w:abstractNum w:abstractNumId="8" w15:restartNumberingAfterBreak="0">
    <w:nsid w:val="117C6FA6"/>
    <w:multiLevelType w:val="hybridMultilevel"/>
    <w:tmpl w:val="93D03D6E"/>
    <w:lvl w:ilvl="0" w:tplc="E494C38E">
      <w:start w:val="1"/>
      <w:numFmt w:val="decimal"/>
      <w:suff w:val="space"/>
      <w:lvlText w:val="%1."/>
      <w:lvlJc w:val="left"/>
      <w:pPr>
        <w:ind w:left="113" w:firstLine="5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C446D7"/>
    <w:multiLevelType w:val="multilevel"/>
    <w:tmpl w:val="0000000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18D851B6"/>
    <w:multiLevelType w:val="singleLevel"/>
    <w:tmpl w:val="0000000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000000"/>
      </w:rPr>
    </w:lvl>
  </w:abstractNum>
  <w:abstractNum w:abstractNumId="11" w15:restartNumberingAfterBreak="0">
    <w:nsid w:val="1955142C"/>
    <w:multiLevelType w:val="hybridMultilevel"/>
    <w:tmpl w:val="25745770"/>
    <w:lvl w:ilvl="0" w:tplc="D73E1DEA">
      <w:start w:val="1"/>
      <w:numFmt w:val="decimal"/>
      <w:suff w:val="space"/>
      <w:lvlText w:val="%1."/>
      <w:lvlJc w:val="left"/>
      <w:pPr>
        <w:ind w:left="170" w:hanging="5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4561B5"/>
    <w:multiLevelType w:val="hybridMultilevel"/>
    <w:tmpl w:val="0B24B92E"/>
    <w:lvl w:ilvl="0" w:tplc="6644B3E6">
      <w:start w:val="1"/>
      <w:numFmt w:val="decimal"/>
      <w:suff w:val="space"/>
      <w:lvlText w:val="%1."/>
      <w:lvlJc w:val="left"/>
      <w:pPr>
        <w:ind w:left="113" w:firstLine="5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0A3AC5"/>
    <w:multiLevelType w:val="hybridMultilevel"/>
    <w:tmpl w:val="6EF40D38"/>
    <w:lvl w:ilvl="0" w:tplc="78DAD6C8">
      <w:start w:val="1"/>
      <w:numFmt w:val="decimal"/>
      <w:suff w:val="space"/>
      <w:lvlText w:val="%1."/>
      <w:lvlJc w:val="left"/>
      <w:pPr>
        <w:ind w:left="113" w:firstLine="5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613213"/>
    <w:multiLevelType w:val="hybridMultilevel"/>
    <w:tmpl w:val="98B4D5EE"/>
    <w:lvl w:ilvl="0" w:tplc="D5CA25E8">
      <w:start w:val="1"/>
      <w:numFmt w:val="decimal"/>
      <w:suff w:val="space"/>
      <w:lvlText w:val="%1."/>
      <w:lvlJc w:val="left"/>
      <w:pPr>
        <w:ind w:left="113" w:firstLine="5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8C0F53"/>
    <w:multiLevelType w:val="multilevel"/>
    <w:tmpl w:val="00000017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31DC703F"/>
    <w:multiLevelType w:val="singleLevel"/>
    <w:tmpl w:val="00000006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</w:lvl>
  </w:abstractNum>
  <w:abstractNum w:abstractNumId="17" w15:restartNumberingAfterBreak="0">
    <w:nsid w:val="3A074F44"/>
    <w:multiLevelType w:val="hybridMultilevel"/>
    <w:tmpl w:val="E75434A4"/>
    <w:lvl w:ilvl="0" w:tplc="0419000F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8" w15:restartNumberingAfterBreak="0">
    <w:nsid w:val="3BA723C1"/>
    <w:multiLevelType w:val="hybridMultilevel"/>
    <w:tmpl w:val="F294D82E"/>
    <w:lvl w:ilvl="0" w:tplc="B0BCA9EA">
      <w:start w:val="1"/>
      <w:numFmt w:val="decimal"/>
      <w:suff w:val="space"/>
      <w:lvlText w:val="%1."/>
      <w:lvlJc w:val="left"/>
      <w:pPr>
        <w:ind w:left="113" w:firstLine="5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235797"/>
    <w:multiLevelType w:val="hybridMultilevel"/>
    <w:tmpl w:val="81D6768C"/>
    <w:lvl w:ilvl="0" w:tplc="F8C66322">
      <w:start w:val="1"/>
      <w:numFmt w:val="decimal"/>
      <w:suff w:val="space"/>
      <w:lvlText w:val="%1."/>
      <w:lvlJc w:val="left"/>
      <w:pPr>
        <w:ind w:left="113" w:firstLine="5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AF170F"/>
    <w:multiLevelType w:val="singleLevel"/>
    <w:tmpl w:val="0000000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000000"/>
      </w:rPr>
    </w:lvl>
  </w:abstractNum>
  <w:abstractNum w:abstractNumId="21" w15:restartNumberingAfterBreak="0">
    <w:nsid w:val="40B3456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2" w15:restartNumberingAfterBreak="0">
    <w:nsid w:val="44AE136A"/>
    <w:multiLevelType w:val="singleLevel"/>
    <w:tmpl w:val="0000000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000000"/>
      </w:rPr>
    </w:lvl>
  </w:abstractNum>
  <w:abstractNum w:abstractNumId="23" w15:restartNumberingAfterBreak="0">
    <w:nsid w:val="4EDA4E47"/>
    <w:multiLevelType w:val="hybridMultilevel"/>
    <w:tmpl w:val="267845A8"/>
    <w:lvl w:ilvl="0" w:tplc="4DC27E70">
      <w:start w:val="1"/>
      <w:numFmt w:val="decimal"/>
      <w:suff w:val="space"/>
      <w:lvlText w:val="%1."/>
      <w:lvlJc w:val="left"/>
      <w:pPr>
        <w:ind w:left="113" w:firstLine="5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0CA2410"/>
    <w:multiLevelType w:val="multilevel"/>
    <w:tmpl w:val="0000000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52461360"/>
    <w:multiLevelType w:val="hybridMultilevel"/>
    <w:tmpl w:val="AE66159C"/>
    <w:lvl w:ilvl="0" w:tplc="FC6A119A">
      <w:start w:val="1"/>
      <w:numFmt w:val="decimal"/>
      <w:suff w:val="space"/>
      <w:lvlText w:val="%1."/>
      <w:lvlJc w:val="left"/>
      <w:pPr>
        <w:ind w:left="113" w:firstLine="5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AD27090"/>
    <w:multiLevelType w:val="hybridMultilevel"/>
    <w:tmpl w:val="4C78F746"/>
    <w:lvl w:ilvl="0" w:tplc="0A12A310">
      <w:start w:val="1"/>
      <w:numFmt w:val="decimal"/>
      <w:suff w:val="space"/>
      <w:lvlText w:val="%1."/>
      <w:lvlJc w:val="left"/>
      <w:pPr>
        <w:ind w:left="113" w:firstLine="5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046A94"/>
    <w:multiLevelType w:val="hybridMultilevel"/>
    <w:tmpl w:val="EE6A1E3A"/>
    <w:lvl w:ilvl="0" w:tplc="4A64332E">
      <w:start w:val="1"/>
      <w:numFmt w:val="decimal"/>
      <w:suff w:val="space"/>
      <w:lvlText w:val="%1."/>
      <w:lvlJc w:val="left"/>
      <w:pPr>
        <w:ind w:left="113" w:firstLine="5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B1D2035"/>
    <w:multiLevelType w:val="multilevel"/>
    <w:tmpl w:val="00000017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</w:lvl>
  </w:abstractNum>
  <w:abstractNum w:abstractNumId="29" w15:restartNumberingAfterBreak="0">
    <w:nsid w:val="5EBA5AB5"/>
    <w:multiLevelType w:val="singleLevel"/>
    <w:tmpl w:val="00000006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</w:lvl>
  </w:abstractNum>
  <w:abstractNum w:abstractNumId="30" w15:restartNumberingAfterBreak="0">
    <w:nsid w:val="5F2D127C"/>
    <w:multiLevelType w:val="multilevel"/>
    <w:tmpl w:val="00000017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</w:lvl>
  </w:abstractNum>
  <w:abstractNum w:abstractNumId="31" w15:restartNumberingAfterBreak="0">
    <w:nsid w:val="6189227F"/>
    <w:multiLevelType w:val="singleLevel"/>
    <w:tmpl w:val="0000000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000000"/>
      </w:rPr>
    </w:lvl>
  </w:abstractNum>
  <w:abstractNum w:abstractNumId="32" w15:restartNumberingAfterBreak="0">
    <w:nsid w:val="64125470"/>
    <w:multiLevelType w:val="singleLevel"/>
    <w:tmpl w:val="00000006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</w:lvl>
  </w:abstractNum>
  <w:abstractNum w:abstractNumId="33" w15:restartNumberingAfterBreak="0">
    <w:nsid w:val="6A173CC0"/>
    <w:multiLevelType w:val="hybridMultilevel"/>
    <w:tmpl w:val="B92C5C7E"/>
    <w:lvl w:ilvl="0" w:tplc="95B0E76C">
      <w:start w:val="1"/>
      <w:numFmt w:val="decimal"/>
      <w:suff w:val="space"/>
      <w:lvlText w:val="%1."/>
      <w:lvlJc w:val="left"/>
      <w:pPr>
        <w:ind w:left="113" w:firstLine="5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F8B7FBF"/>
    <w:multiLevelType w:val="hybridMultilevel"/>
    <w:tmpl w:val="51022FA8"/>
    <w:lvl w:ilvl="0" w:tplc="5A12B738">
      <w:start w:val="1"/>
      <w:numFmt w:val="decimal"/>
      <w:suff w:val="space"/>
      <w:lvlText w:val="%1."/>
      <w:lvlJc w:val="left"/>
      <w:pPr>
        <w:ind w:left="113" w:firstLine="5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B066C99"/>
    <w:multiLevelType w:val="multilevel"/>
    <w:tmpl w:val="0000000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7FF11CF7"/>
    <w:multiLevelType w:val="hybridMultilevel"/>
    <w:tmpl w:val="27FA19C0"/>
    <w:lvl w:ilvl="0" w:tplc="20BAD858">
      <w:start w:val="1"/>
      <w:numFmt w:val="decimal"/>
      <w:suff w:val="space"/>
      <w:lvlText w:val="%1."/>
      <w:lvlJc w:val="left"/>
      <w:pPr>
        <w:ind w:left="113" w:firstLine="5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25"/>
  </w:num>
  <w:num w:numId="3">
    <w:abstractNumId w:val="12"/>
  </w:num>
  <w:num w:numId="4">
    <w:abstractNumId w:val="14"/>
  </w:num>
  <w:num w:numId="5">
    <w:abstractNumId w:val="13"/>
  </w:num>
  <w:num w:numId="6">
    <w:abstractNumId w:val="19"/>
  </w:num>
  <w:num w:numId="7">
    <w:abstractNumId w:val="6"/>
  </w:num>
  <w:num w:numId="8">
    <w:abstractNumId w:val="27"/>
  </w:num>
  <w:num w:numId="9">
    <w:abstractNumId w:val="34"/>
  </w:num>
  <w:num w:numId="10">
    <w:abstractNumId w:val="33"/>
  </w:num>
  <w:num w:numId="11">
    <w:abstractNumId w:val="11"/>
  </w:num>
  <w:num w:numId="12">
    <w:abstractNumId w:val="36"/>
  </w:num>
  <w:num w:numId="13">
    <w:abstractNumId w:val="5"/>
  </w:num>
  <w:num w:numId="14">
    <w:abstractNumId w:val="23"/>
  </w:num>
  <w:num w:numId="15">
    <w:abstractNumId w:val="8"/>
  </w:num>
  <w:num w:numId="16">
    <w:abstractNumId w:val="26"/>
  </w:num>
  <w:num w:numId="17">
    <w:abstractNumId w:val="1"/>
    <w:lvlOverride w:ilvl="0">
      <w:startOverride w:val="1"/>
    </w:lvlOverride>
  </w:num>
  <w:num w:numId="1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"/>
    <w:lvlOverride w:ilvl="0">
      <w:startOverride w:val="1"/>
    </w:lvlOverride>
  </w:num>
  <w:num w:numId="21">
    <w:abstractNumId w:val="10"/>
    <w:lvlOverride w:ilvl="0">
      <w:startOverride w:val="1"/>
    </w:lvlOverride>
  </w:num>
  <w:num w:numId="2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1"/>
    <w:lvlOverride w:ilvl="0">
      <w:startOverride w:val="1"/>
    </w:lvlOverride>
  </w:num>
  <w:num w:numId="2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2"/>
    <w:lvlOverride w:ilvl="0">
      <w:startOverride w:val="1"/>
    </w:lvlOverride>
  </w:num>
  <w:num w:numId="26">
    <w:abstractNumId w:val="21"/>
    <w:lvlOverride w:ilvl="0">
      <w:startOverride w:val="1"/>
    </w:lvlOverride>
  </w:num>
  <w:num w:numId="2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"/>
    <w:lvlOverride w:ilvl="0">
      <w:startOverride w:val="1"/>
    </w:lvlOverride>
  </w:num>
  <w:num w:numId="30">
    <w:abstractNumId w:val="29"/>
    <w:lvlOverride w:ilvl="0">
      <w:startOverride w:val="1"/>
    </w:lvlOverride>
  </w:num>
  <w:num w:numId="3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0"/>
    <w:lvlOverride w:ilvl="0">
      <w:startOverride w:val="1"/>
    </w:lvlOverride>
  </w:num>
  <w:num w:numId="33">
    <w:abstractNumId w:val="7"/>
    <w:lvlOverride w:ilvl="0">
      <w:startOverride w:val="1"/>
    </w:lvlOverride>
  </w:num>
  <w:num w:numId="34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2"/>
    <w:lvlOverride w:ilvl="0">
      <w:startOverride w:val="1"/>
    </w:lvlOverride>
  </w:num>
  <w:num w:numId="37">
    <w:abstractNumId w:val="16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0EAF"/>
    <w:rsid w:val="0016090D"/>
    <w:rsid w:val="001A7E7B"/>
    <w:rsid w:val="002775DF"/>
    <w:rsid w:val="002A1CE4"/>
    <w:rsid w:val="003C5088"/>
    <w:rsid w:val="004033F8"/>
    <w:rsid w:val="00490EAF"/>
    <w:rsid w:val="00691B47"/>
    <w:rsid w:val="007239F0"/>
    <w:rsid w:val="008F2667"/>
    <w:rsid w:val="00A2165B"/>
    <w:rsid w:val="00B93C81"/>
    <w:rsid w:val="00BE3397"/>
    <w:rsid w:val="00C022A0"/>
    <w:rsid w:val="00F4012A"/>
    <w:rsid w:val="00FB1661"/>
    <w:rsid w:val="00FF15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E95425"/>
  <w15:chartTrackingRefBased/>
  <w15:docId w15:val="{8A9C0798-1BFC-4C40-9AF6-AD448F7000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F26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F26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F4012A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List Paragraph"/>
    <w:basedOn w:val="a"/>
    <w:qFormat/>
    <w:rsid w:val="002A1CE4"/>
    <w:pPr>
      <w:widowControl w:val="0"/>
      <w:tabs>
        <w:tab w:val="left" w:pos="708"/>
      </w:tabs>
      <w:ind w:left="720" w:firstLine="400"/>
      <w:contextualSpacing/>
      <w:jc w:val="both"/>
    </w:pPr>
    <w:rPr>
      <w:color w:val="00000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505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72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54</Pages>
  <Words>6624</Words>
  <Characters>37762</Characters>
  <Application>Microsoft Office Word</Application>
  <DocSecurity>0</DocSecurity>
  <Lines>314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 Бобров</dc:creator>
  <cp:keywords/>
  <dc:description/>
  <cp:lastModifiedBy>Евгений Бобров</cp:lastModifiedBy>
  <cp:revision>18</cp:revision>
  <dcterms:created xsi:type="dcterms:W3CDTF">2019-02-10T23:13:00Z</dcterms:created>
  <dcterms:modified xsi:type="dcterms:W3CDTF">2019-02-11T08:41:00Z</dcterms:modified>
</cp:coreProperties>
</file>